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1959A" w14:textId="77777777" w:rsidR="005C7409" w:rsidRDefault="006F5A42" w:rsidP="00144027">
      <w:pPr>
        <w:pStyle w:val="odrkyChar"/>
        <w:spacing w:before="0" w:after="0"/>
        <w:outlineLvl w:val="0"/>
        <w:rPr>
          <w:b/>
        </w:rPr>
      </w:pPr>
      <w:r w:rsidRPr="00144027">
        <w:rPr>
          <w:b/>
          <w:bCs/>
        </w:rPr>
        <w:t xml:space="preserve">Příloha č. </w:t>
      </w:r>
      <w:r>
        <w:rPr>
          <w:b/>
          <w:bCs/>
        </w:rPr>
        <w:t>4a)</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2944F8E8" w14:textId="77777777" w:rsidR="006F5A42" w:rsidRPr="00144027" w:rsidRDefault="006F5A42" w:rsidP="00144027">
      <w:pPr>
        <w:pStyle w:val="odrkyChar"/>
        <w:spacing w:before="0" w:after="0"/>
        <w:outlineLvl w:val="0"/>
        <w:rPr>
          <w:highlight w:val="lightGray"/>
        </w:rPr>
      </w:pPr>
    </w:p>
    <w:p w14:paraId="560DAC74"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659DC59D" w14:textId="77777777" w:rsidR="00144027" w:rsidRDefault="00144027" w:rsidP="00144027">
      <w:pPr>
        <w:pStyle w:val="Podnadpis"/>
        <w:tabs>
          <w:tab w:val="right" w:pos="9638"/>
        </w:tabs>
        <w:jc w:val="both"/>
        <w:rPr>
          <w:rFonts w:ascii="Arial" w:hAnsi="Arial" w:cs="Arial"/>
          <w:b w:val="0"/>
          <w:sz w:val="22"/>
          <w:szCs w:val="22"/>
        </w:rPr>
      </w:pPr>
    </w:p>
    <w:p w14:paraId="70B31251" w14:textId="77777777" w:rsidR="00144027" w:rsidRPr="00144027" w:rsidRDefault="00144027" w:rsidP="00144027">
      <w:pPr>
        <w:pStyle w:val="Podnadpis"/>
        <w:tabs>
          <w:tab w:val="right" w:pos="9638"/>
        </w:tabs>
        <w:jc w:val="both"/>
        <w:rPr>
          <w:rFonts w:ascii="Arial" w:hAnsi="Arial" w:cs="Arial"/>
          <w:b w:val="0"/>
          <w:sz w:val="22"/>
          <w:szCs w:val="22"/>
        </w:rPr>
      </w:pPr>
    </w:p>
    <w:p w14:paraId="20D2980D"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4A1FF07B"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46597CA5" w14:textId="77777777" w:rsidR="00144027" w:rsidRDefault="00144027" w:rsidP="00144027">
      <w:pPr>
        <w:pStyle w:val="Podnadpis"/>
        <w:tabs>
          <w:tab w:val="right" w:pos="9638"/>
        </w:tabs>
        <w:jc w:val="both"/>
        <w:rPr>
          <w:rFonts w:ascii="Arial" w:hAnsi="Arial" w:cs="Arial"/>
          <w:sz w:val="22"/>
          <w:szCs w:val="22"/>
        </w:rPr>
      </w:pPr>
    </w:p>
    <w:p w14:paraId="720F973C" w14:textId="77777777" w:rsidR="00144027" w:rsidRDefault="00144027" w:rsidP="00144027">
      <w:pPr>
        <w:pStyle w:val="Podnadpis"/>
        <w:tabs>
          <w:tab w:val="right" w:pos="9638"/>
        </w:tabs>
        <w:jc w:val="both"/>
        <w:rPr>
          <w:rFonts w:ascii="Arial" w:hAnsi="Arial" w:cs="Arial"/>
          <w:sz w:val="22"/>
          <w:szCs w:val="22"/>
        </w:rPr>
      </w:pPr>
    </w:p>
    <w:p w14:paraId="5B29DC12" w14:textId="77777777"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proofErr w:type="gramEnd"/>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6FEC815E"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5F2BE364"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31BF5111"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1395B592"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716364F3"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0D249FFD"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511A5AFE"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7B2190F2"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51C2897A"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2F20E703" w14:textId="77777777" w:rsidR="00466827" w:rsidRDefault="00466827" w:rsidP="00144027">
      <w:pPr>
        <w:pStyle w:val="odrkyChar"/>
        <w:spacing w:before="0" w:after="0"/>
      </w:pPr>
    </w:p>
    <w:p w14:paraId="1C4B21D4"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095D7D4A" w14:textId="77777777" w:rsidR="00144027" w:rsidRDefault="00144027" w:rsidP="00144027">
      <w:pPr>
        <w:pStyle w:val="Normlnweb"/>
        <w:spacing w:before="0" w:beforeAutospacing="0" w:after="0" w:afterAutospacing="0"/>
        <w:jc w:val="both"/>
        <w:rPr>
          <w:rFonts w:ascii="Arial" w:hAnsi="Arial" w:cs="Arial"/>
          <w:sz w:val="22"/>
          <w:szCs w:val="22"/>
        </w:rPr>
      </w:pPr>
    </w:p>
    <w:p w14:paraId="629C26FE" w14:textId="77777777" w:rsidR="00466827" w:rsidRDefault="00466827" w:rsidP="00144027">
      <w:pPr>
        <w:pStyle w:val="Normlnweb"/>
        <w:spacing w:before="0" w:beforeAutospacing="0" w:after="0" w:afterAutospacing="0"/>
        <w:jc w:val="both"/>
        <w:rPr>
          <w:rFonts w:ascii="Arial" w:hAnsi="Arial" w:cs="Arial"/>
          <w:sz w:val="22"/>
          <w:szCs w:val="22"/>
        </w:rPr>
      </w:pPr>
    </w:p>
    <w:p w14:paraId="1B90D76F"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1EA58C27" w14:textId="77777777" w:rsidR="00144027" w:rsidRDefault="00144027" w:rsidP="00144027">
      <w:pPr>
        <w:pStyle w:val="Normlnweb"/>
        <w:spacing w:before="0" w:beforeAutospacing="0" w:after="0" w:afterAutospacing="0"/>
        <w:jc w:val="both"/>
        <w:rPr>
          <w:rFonts w:ascii="Arial" w:hAnsi="Arial" w:cs="Arial"/>
          <w:sz w:val="22"/>
          <w:szCs w:val="22"/>
        </w:rPr>
      </w:pPr>
    </w:p>
    <w:p w14:paraId="4FFE6AF1"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6E5970EC"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784DF19C"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613AF2D1"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2D823396"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701DE66"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DBDF840"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BE97935"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66DBA471"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3407A1D"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2B99761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953214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52F5B2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44C7FABF"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6EB519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CA616C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AC3981F"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5CAFA4F7" w14:textId="77777777" w:rsidR="00144027" w:rsidRDefault="00144027" w:rsidP="00144027">
      <w:pPr>
        <w:pStyle w:val="Normlnweb"/>
        <w:spacing w:before="0" w:beforeAutospacing="0" w:after="0" w:afterAutospacing="0"/>
        <w:jc w:val="both"/>
        <w:rPr>
          <w:rFonts w:ascii="Arial" w:hAnsi="Arial" w:cs="Arial"/>
          <w:sz w:val="22"/>
          <w:szCs w:val="22"/>
        </w:rPr>
      </w:pPr>
    </w:p>
    <w:p w14:paraId="5958916A" w14:textId="77777777" w:rsidR="00144027" w:rsidRDefault="00144027" w:rsidP="00144027">
      <w:pPr>
        <w:pStyle w:val="Normlnweb"/>
        <w:spacing w:before="0" w:beforeAutospacing="0" w:after="0" w:afterAutospacing="0"/>
        <w:jc w:val="both"/>
        <w:rPr>
          <w:rFonts w:ascii="Arial" w:hAnsi="Arial" w:cs="Arial"/>
          <w:sz w:val="22"/>
          <w:szCs w:val="22"/>
        </w:rPr>
      </w:pPr>
    </w:p>
    <w:p w14:paraId="35CF68C0"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70F24E09" w14:textId="77777777" w:rsidR="00C36514" w:rsidRDefault="00C36514" w:rsidP="00144027">
      <w:pPr>
        <w:jc w:val="center"/>
        <w:outlineLvl w:val="0"/>
        <w:rPr>
          <w:rFonts w:ascii="Arial" w:hAnsi="Arial" w:cs="Arial"/>
          <w:b/>
          <w:bCs/>
          <w:sz w:val="22"/>
          <w:szCs w:val="22"/>
        </w:rPr>
      </w:pPr>
    </w:p>
    <w:p w14:paraId="1AA8A9A1" w14:textId="77777777" w:rsidR="001C73CD" w:rsidRDefault="001C73CD" w:rsidP="00144027">
      <w:pPr>
        <w:jc w:val="center"/>
        <w:outlineLvl w:val="0"/>
        <w:rPr>
          <w:rFonts w:ascii="Arial" w:hAnsi="Arial" w:cs="Arial"/>
          <w:b/>
          <w:bCs/>
          <w:sz w:val="22"/>
          <w:szCs w:val="22"/>
        </w:rPr>
      </w:pPr>
    </w:p>
    <w:p w14:paraId="538050CA"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7CA84446"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5E502B09" w14:textId="77777777" w:rsidR="00930BAD" w:rsidRDefault="00930BAD" w:rsidP="007B3FFE">
      <w:pPr>
        <w:pStyle w:val="Podnadpis"/>
        <w:tabs>
          <w:tab w:val="right" w:pos="9638"/>
        </w:tabs>
        <w:jc w:val="both"/>
        <w:rPr>
          <w:rFonts w:ascii="Arial" w:hAnsi="Arial" w:cs="Arial"/>
          <w:b w:val="0"/>
          <w:sz w:val="22"/>
          <w:szCs w:val="22"/>
        </w:rPr>
      </w:pPr>
    </w:p>
    <w:p w14:paraId="448FF0FB"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284773">
        <w:rPr>
          <w:rFonts w:ascii="Arial" w:hAnsi="Arial" w:cs="Arial"/>
          <w:color w:val="000000"/>
          <w:sz w:val="22"/>
          <w:szCs w:val="22"/>
          <w:shd w:val="clear" w:color="auto" w:fill="FFFFFF"/>
        </w:rPr>
        <w:t>Zajištění konektivity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611C988F" w14:textId="77777777" w:rsidR="00E6192E" w:rsidRPr="00A816DE" w:rsidRDefault="00E6192E" w:rsidP="00E6192E">
      <w:pPr>
        <w:pStyle w:val="Podnadpis"/>
        <w:tabs>
          <w:tab w:val="right" w:pos="9638"/>
        </w:tabs>
        <w:ind w:left="284"/>
        <w:jc w:val="both"/>
        <w:rPr>
          <w:rFonts w:ascii="Arial" w:hAnsi="Arial" w:cs="Arial"/>
          <w:b w:val="0"/>
          <w:sz w:val="22"/>
          <w:szCs w:val="22"/>
        </w:rPr>
      </w:pPr>
    </w:p>
    <w:p w14:paraId="21159BD0" w14:textId="1940BE33"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sidRPr="00A816DE">
        <w:rPr>
          <w:rFonts w:ascii="Arial" w:hAnsi="Arial" w:cs="Arial"/>
          <w:b w:val="0"/>
          <w:sz w:val="22"/>
          <w:szCs w:val="22"/>
        </w:rPr>
        <w:t xml:space="preserve">Touto smlouvou popsaný předmět díla se vztahuje k veřejné zakázce nazvané </w:t>
      </w:r>
      <w:r w:rsidR="007062E9" w:rsidRPr="00A816DE">
        <w:rPr>
          <w:rFonts w:ascii="Arial" w:hAnsi="Arial" w:cs="Arial"/>
          <w:b w:val="0"/>
          <w:sz w:val="22"/>
          <w:szCs w:val="22"/>
        </w:rPr>
        <w:t>„</w:t>
      </w:r>
      <w:r w:rsidR="00A816DE" w:rsidRPr="00A816DE">
        <w:rPr>
          <w:rFonts w:ascii="Arial" w:hAnsi="Arial" w:cs="Arial"/>
          <w:sz w:val="22"/>
          <w:szCs w:val="22"/>
        </w:rPr>
        <w:t>Dodávky vybavení pro základní školy v Opavě 20</w:t>
      </w:r>
      <w:r w:rsidR="0042525A">
        <w:rPr>
          <w:rFonts w:ascii="Arial" w:hAnsi="Arial" w:cs="Arial"/>
          <w:sz w:val="22"/>
          <w:szCs w:val="22"/>
        </w:rPr>
        <w:t>26</w:t>
      </w:r>
      <w:r w:rsidR="00C165A9" w:rsidRPr="00A816DE">
        <w:rPr>
          <w:rFonts w:ascii="Arial" w:hAnsi="Arial" w:cs="Arial"/>
          <w:b w:val="0"/>
          <w:sz w:val="22"/>
          <w:szCs w:val="22"/>
        </w:rPr>
        <w:t>“</w:t>
      </w:r>
      <w:r w:rsidR="006F5A42" w:rsidRPr="00A816DE">
        <w:rPr>
          <w:rFonts w:ascii="Arial" w:hAnsi="Arial" w:cs="Arial"/>
          <w:b w:val="0"/>
          <w:sz w:val="22"/>
          <w:szCs w:val="22"/>
        </w:rPr>
        <w:t xml:space="preserve"> a její část č. 1 pod názvem</w:t>
      </w:r>
      <w:r w:rsidR="00AA750F" w:rsidRPr="00A816DE">
        <w:rPr>
          <w:rFonts w:ascii="Arial" w:hAnsi="Arial" w:cs="Arial"/>
          <w:b w:val="0"/>
          <w:sz w:val="22"/>
          <w:szCs w:val="22"/>
        </w:rPr>
        <w:t xml:space="preserve"> „</w:t>
      </w:r>
      <w:r w:rsidR="00284773" w:rsidRPr="00A816DE">
        <w:rPr>
          <w:rFonts w:ascii="Arial" w:hAnsi="Arial" w:cs="Arial"/>
          <w:b w:val="0"/>
          <w:sz w:val="22"/>
          <w:szCs w:val="22"/>
        </w:rPr>
        <w:t>Konektivita</w:t>
      </w:r>
      <w:r w:rsidR="00AA750F" w:rsidRPr="00A816DE">
        <w:rPr>
          <w:rFonts w:ascii="Arial" w:hAnsi="Arial" w:cs="Arial"/>
          <w:b w:val="0"/>
          <w:sz w:val="22"/>
          <w:szCs w:val="22"/>
        </w:rPr>
        <w:t>“</w:t>
      </w:r>
      <w:r w:rsidR="00454C9C" w:rsidRPr="00A816DE">
        <w:rPr>
          <w:rFonts w:ascii="Arial" w:hAnsi="Arial" w:cs="Arial"/>
          <w:b w:val="0"/>
          <w:sz w:val="22"/>
          <w:szCs w:val="22"/>
        </w:rPr>
        <w:t xml:space="preserve"> </w:t>
      </w:r>
      <w:r w:rsidR="00634F59" w:rsidRPr="00A816DE">
        <w:rPr>
          <w:rFonts w:ascii="Arial" w:hAnsi="Arial" w:cs="Arial"/>
          <w:b w:val="0"/>
          <w:sz w:val="22"/>
          <w:szCs w:val="22"/>
        </w:rPr>
        <w:t>Předmět této smlouv</w:t>
      </w:r>
      <w:r w:rsidR="00E079D1" w:rsidRPr="00A816DE">
        <w:rPr>
          <w:rFonts w:ascii="Arial" w:hAnsi="Arial" w:cs="Arial"/>
          <w:b w:val="0"/>
          <w:sz w:val="22"/>
          <w:szCs w:val="22"/>
        </w:rPr>
        <w:t xml:space="preserve">y bude prováděn </w:t>
      </w:r>
      <w:r w:rsidR="00474A9E" w:rsidRPr="00A816DE">
        <w:rPr>
          <w:rFonts w:ascii="Arial" w:hAnsi="Arial" w:cs="Arial"/>
          <w:sz w:val="22"/>
          <w:szCs w:val="22"/>
        </w:rPr>
        <w:t xml:space="preserve">dle pravidel </w:t>
      </w:r>
      <w:r w:rsidR="006D6380" w:rsidRPr="00A816DE">
        <w:rPr>
          <w:rFonts w:ascii="Arial" w:hAnsi="Arial" w:cs="Arial"/>
          <w:sz w:val="22"/>
          <w:szCs w:val="22"/>
        </w:rPr>
        <w:t>IROP</w:t>
      </w:r>
      <w:r w:rsidR="00AA750F" w:rsidRPr="00A816DE">
        <w:rPr>
          <w:rFonts w:ascii="Arial" w:hAnsi="Arial" w:cs="Arial"/>
          <w:sz w:val="22"/>
          <w:szCs w:val="22"/>
        </w:rPr>
        <w:t xml:space="preserve"> 2021-2027</w:t>
      </w:r>
      <w:r w:rsidR="00474A9E" w:rsidRPr="00A816DE">
        <w:rPr>
          <w:rFonts w:ascii="Arial" w:hAnsi="Arial" w:cs="Arial"/>
          <w:b w:val="0"/>
          <w:sz w:val="22"/>
          <w:szCs w:val="22"/>
        </w:rPr>
        <w:t xml:space="preserve"> </w:t>
      </w:r>
      <w:r w:rsidR="00850BE4" w:rsidRPr="00A816DE">
        <w:rPr>
          <w:rFonts w:ascii="Arial" w:hAnsi="Arial" w:cs="Arial"/>
          <w:b w:val="0"/>
          <w:sz w:val="22"/>
          <w:szCs w:val="22"/>
        </w:rPr>
        <w:t xml:space="preserve">a </w:t>
      </w:r>
      <w:r w:rsidR="00850BE4" w:rsidRPr="00A816DE">
        <w:rPr>
          <w:rFonts w:ascii="Arial" w:hAnsi="Arial" w:cs="Arial"/>
          <w:sz w:val="22"/>
          <w:szCs w:val="22"/>
        </w:rPr>
        <w:t>ITI ostravské aglomerace</w:t>
      </w:r>
      <w:r w:rsidR="00850BE4" w:rsidRPr="00A816DE">
        <w:rPr>
          <w:rFonts w:ascii="Arial" w:hAnsi="Arial" w:cs="Arial"/>
          <w:b w:val="0"/>
          <w:sz w:val="22"/>
          <w:szCs w:val="22"/>
        </w:rPr>
        <w:t xml:space="preserve"> </w:t>
      </w:r>
      <w:r w:rsidR="00466827" w:rsidRPr="00A816DE">
        <w:rPr>
          <w:rFonts w:ascii="Arial" w:hAnsi="Arial" w:cs="Arial"/>
          <w:b w:val="0"/>
          <w:sz w:val="22"/>
          <w:szCs w:val="22"/>
        </w:rPr>
        <w:t xml:space="preserve">pod názvem projektu </w:t>
      </w:r>
      <w:bookmarkStart w:id="1" w:name="_Hlk160391802"/>
      <w:r w:rsidR="00850BE4" w:rsidRPr="00A816DE">
        <w:rPr>
          <w:rFonts w:ascii="Arial" w:hAnsi="Arial" w:cs="Arial"/>
          <w:sz w:val="22"/>
          <w:szCs w:val="22"/>
        </w:rPr>
        <w:t>Modernizace a vybavení odborných</w:t>
      </w:r>
      <w:r w:rsidR="00850BE4" w:rsidRPr="001A2709">
        <w:rPr>
          <w:rFonts w:ascii="Arial" w:hAnsi="Arial" w:cs="Arial"/>
          <w:sz w:val="22"/>
          <w:szCs w:val="22"/>
        </w:rPr>
        <w:t xml:space="preserve"> učeben v Opavě</w:t>
      </w:r>
      <w:bookmarkEnd w:id="1"/>
      <w:r w:rsidR="00466827" w:rsidRPr="00466827">
        <w:rPr>
          <w:rFonts w:ascii="Arial" w:hAnsi="Arial" w:cs="Arial"/>
          <w:sz w:val="22"/>
          <w:szCs w:val="22"/>
        </w:rPr>
        <w:t>.</w:t>
      </w:r>
    </w:p>
    <w:bookmarkEnd w:id="0"/>
    <w:p w14:paraId="550749B0" w14:textId="77777777" w:rsidR="00506BDD" w:rsidRPr="00A108BE" w:rsidRDefault="00506BDD" w:rsidP="00634F59">
      <w:pPr>
        <w:pStyle w:val="Podnadpis"/>
        <w:tabs>
          <w:tab w:val="right" w:pos="9638"/>
        </w:tabs>
        <w:jc w:val="both"/>
        <w:rPr>
          <w:rFonts w:ascii="Arial" w:hAnsi="Arial" w:cs="Arial"/>
          <w:b w:val="0"/>
          <w:sz w:val="22"/>
          <w:szCs w:val="22"/>
        </w:rPr>
      </w:pPr>
    </w:p>
    <w:p w14:paraId="13A2B796"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6469B661"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6868C9E"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2CD5A06"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0B035CBE" w14:textId="77777777" w:rsidR="00451FAE" w:rsidRDefault="00451FAE" w:rsidP="007B3FFE">
      <w:pPr>
        <w:pStyle w:val="Podnadpis"/>
        <w:tabs>
          <w:tab w:val="right" w:pos="9638"/>
        </w:tabs>
        <w:jc w:val="both"/>
        <w:rPr>
          <w:rFonts w:ascii="Arial" w:hAnsi="Arial" w:cs="Arial"/>
          <w:b w:val="0"/>
          <w:sz w:val="22"/>
          <w:szCs w:val="22"/>
        </w:rPr>
      </w:pPr>
    </w:p>
    <w:p w14:paraId="1B09A038" w14:textId="551CFB78"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5B544ADA" w14:textId="77777777" w:rsidR="00A64751" w:rsidRDefault="00A64751" w:rsidP="007B3FFE">
      <w:pPr>
        <w:pStyle w:val="Podnadpis"/>
        <w:tabs>
          <w:tab w:val="right" w:pos="9638"/>
        </w:tabs>
        <w:jc w:val="both"/>
        <w:rPr>
          <w:rFonts w:ascii="Arial" w:hAnsi="Arial" w:cs="Arial"/>
          <w:b w:val="0"/>
          <w:sz w:val="22"/>
          <w:szCs w:val="22"/>
        </w:rPr>
      </w:pPr>
    </w:p>
    <w:p w14:paraId="4BC8641D" w14:textId="77777777" w:rsidR="0029025F" w:rsidRDefault="0029025F" w:rsidP="007B3FFE">
      <w:pPr>
        <w:pStyle w:val="Podnadpis"/>
        <w:tabs>
          <w:tab w:val="right" w:pos="9638"/>
        </w:tabs>
        <w:jc w:val="both"/>
        <w:rPr>
          <w:rFonts w:ascii="Arial" w:hAnsi="Arial" w:cs="Arial"/>
          <w:b w:val="0"/>
          <w:sz w:val="22"/>
          <w:szCs w:val="22"/>
        </w:rPr>
      </w:pPr>
    </w:p>
    <w:p w14:paraId="61B57AFC"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0A3BF635"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9610EDE" w14:textId="77777777" w:rsidR="0029025F" w:rsidRDefault="0029025F" w:rsidP="0029025F">
      <w:pPr>
        <w:pStyle w:val="Podnadpis"/>
        <w:tabs>
          <w:tab w:val="right" w:pos="9638"/>
        </w:tabs>
        <w:jc w:val="both"/>
        <w:rPr>
          <w:rFonts w:ascii="Arial" w:hAnsi="Arial" w:cs="Arial"/>
          <w:b w:val="0"/>
          <w:sz w:val="22"/>
          <w:szCs w:val="22"/>
        </w:rPr>
      </w:pPr>
    </w:p>
    <w:p w14:paraId="5B843CA7"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7B17C2FB"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59A02219"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84773">
        <w:rPr>
          <w:rFonts w:ascii="Arial" w:hAnsi="Arial" w:cs="Arial"/>
          <w:sz w:val="22"/>
          <w:szCs w:val="22"/>
        </w:rPr>
        <w:t>Zajištění konektivity</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6F49104A" w14:textId="77777777" w:rsidR="00284773" w:rsidRDefault="00284773" w:rsidP="00284773">
      <w:pPr>
        <w:pStyle w:val="Odstavecseseznamem"/>
        <w:rPr>
          <w:rFonts w:ascii="Arial" w:hAnsi="Arial" w:cs="Arial"/>
          <w:b/>
          <w:sz w:val="22"/>
          <w:szCs w:val="22"/>
        </w:rPr>
      </w:pPr>
    </w:p>
    <w:p w14:paraId="6102E6B5" w14:textId="77777777" w:rsidR="00284773" w:rsidRP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připravit </w:t>
      </w:r>
      <w:r w:rsidRPr="003C1EE2">
        <w:rPr>
          <w:rFonts w:ascii="Arial" w:hAnsi="Arial" w:cs="Arial"/>
          <w:b w:val="0"/>
          <w:sz w:val="22"/>
          <w:szCs w:val="22"/>
        </w:rPr>
        <w:t>vešker</w:t>
      </w:r>
      <w:r>
        <w:rPr>
          <w:rFonts w:ascii="Arial" w:hAnsi="Arial" w:cs="Arial"/>
          <w:b w:val="0"/>
          <w:sz w:val="22"/>
          <w:szCs w:val="22"/>
        </w:rPr>
        <w:t>ou</w:t>
      </w:r>
      <w:r w:rsidRPr="003C1EE2">
        <w:rPr>
          <w:rFonts w:ascii="Arial" w:hAnsi="Arial" w:cs="Arial"/>
          <w:b w:val="0"/>
          <w:sz w:val="22"/>
          <w:szCs w:val="22"/>
        </w:rPr>
        <w:t xml:space="preserve"> dokumentac</w:t>
      </w:r>
      <w:r>
        <w:rPr>
          <w:rFonts w:ascii="Arial" w:hAnsi="Arial" w:cs="Arial"/>
          <w:b w:val="0"/>
          <w:sz w:val="22"/>
          <w:szCs w:val="22"/>
        </w:rPr>
        <w:t>i</w:t>
      </w:r>
      <w:r w:rsidRPr="003C1EE2">
        <w:rPr>
          <w:rFonts w:ascii="Arial" w:hAnsi="Arial" w:cs="Arial"/>
          <w:b w:val="0"/>
          <w:sz w:val="22"/>
          <w:szCs w:val="22"/>
        </w:rPr>
        <w:t xml:space="preserve"> potřebn</w:t>
      </w:r>
      <w:r>
        <w:rPr>
          <w:rFonts w:ascii="Arial" w:hAnsi="Arial" w:cs="Arial"/>
          <w:b w:val="0"/>
          <w:sz w:val="22"/>
          <w:szCs w:val="22"/>
        </w:rPr>
        <w:t>ou</w:t>
      </w:r>
      <w:r w:rsidRPr="003C1EE2">
        <w:rPr>
          <w:rFonts w:ascii="Arial" w:hAnsi="Arial" w:cs="Arial"/>
          <w:b w:val="0"/>
          <w:sz w:val="22"/>
          <w:szCs w:val="22"/>
        </w:rPr>
        <w:t xml:space="preserve"> pro splnění podmínek metodiky </w:t>
      </w:r>
      <w:r>
        <w:rPr>
          <w:rFonts w:ascii="Arial" w:hAnsi="Arial" w:cs="Arial"/>
          <w:b w:val="0"/>
          <w:sz w:val="22"/>
          <w:szCs w:val="22"/>
        </w:rPr>
        <w:t>IROP</w:t>
      </w:r>
      <w:r w:rsidRPr="003C1EE2">
        <w:rPr>
          <w:rFonts w:ascii="Arial" w:hAnsi="Arial" w:cs="Arial"/>
          <w:b w:val="0"/>
          <w:sz w:val="22"/>
          <w:szCs w:val="22"/>
        </w:rPr>
        <w:t xml:space="preserve"> 2021-2027, tedy naplnění požadavků pro konektivitu školy a připojení k internetu dle Standardu konektivity škol vydaným MŠMT v aktuální verzi.</w:t>
      </w:r>
    </w:p>
    <w:p w14:paraId="4759A976"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55C6E96F"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AF631CC" w14:textId="77777777" w:rsidR="00930BAD" w:rsidRDefault="00930BAD" w:rsidP="00930BAD">
      <w:pPr>
        <w:pStyle w:val="Podnadpis"/>
        <w:tabs>
          <w:tab w:val="right" w:pos="9638"/>
        </w:tabs>
        <w:ind w:left="284"/>
        <w:jc w:val="both"/>
        <w:rPr>
          <w:rFonts w:ascii="Arial" w:hAnsi="Arial" w:cs="Arial"/>
          <w:b w:val="0"/>
          <w:sz w:val="22"/>
          <w:szCs w:val="22"/>
        </w:rPr>
      </w:pPr>
    </w:p>
    <w:p w14:paraId="61E13D38"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18F66C95"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40B03E6F"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w:t>
      </w:r>
      <w:r w:rsidRPr="00E81489">
        <w:rPr>
          <w:rFonts w:ascii="Arial" w:hAnsi="Arial" w:cs="Arial"/>
          <w:b w:val="0"/>
          <w:sz w:val="22"/>
          <w:szCs w:val="22"/>
        </w:rPr>
        <w:lastRenderedPageBreak/>
        <w:t xml:space="preserve">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44580BE7"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00CD861F" w14:textId="77777777" w:rsidR="00913B35" w:rsidRPr="00EB656D" w:rsidRDefault="00913B35" w:rsidP="0032578C">
      <w:pPr>
        <w:spacing w:before="40"/>
        <w:ind w:left="720"/>
        <w:jc w:val="both"/>
        <w:rPr>
          <w:rFonts w:ascii="Arial" w:hAnsi="Arial" w:cs="Arial"/>
          <w:sz w:val="22"/>
          <w:szCs w:val="22"/>
        </w:rPr>
      </w:pPr>
    </w:p>
    <w:p w14:paraId="679F07A2" w14:textId="77777777" w:rsidR="00913B35" w:rsidRDefault="00913B35" w:rsidP="001F3840">
      <w:pPr>
        <w:pStyle w:val="Podnadpis"/>
        <w:tabs>
          <w:tab w:val="right" w:pos="9638"/>
        </w:tabs>
        <w:ind w:left="360"/>
        <w:jc w:val="both"/>
        <w:rPr>
          <w:rFonts w:ascii="Arial" w:hAnsi="Arial" w:cs="Arial"/>
          <w:b w:val="0"/>
          <w:sz w:val="22"/>
          <w:szCs w:val="22"/>
        </w:rPr>
      </w:pPr>
    </w:p>
    <w:p w14:paraId="5AF4D0C8"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7CFA626B" w14:textId="77777777" w:rsidR="00284773" w:rsidRDefault="00284773" w:rsidP="00284773">
      <w:pPr>
        <w:pStyle w:val="Podnadpis"/>
        <w:tabs>
          <w:tab w:val="right" w:pos="9638"/>
        </w:tabs>
        <w:ind w:left="284"/>
        <w:jc w:val="both"/>
        <w:rPr>
          <w:rFonts w:ascii="Arial" w:hAnsi="Arial" w:cs="Arial"/>
          <w:b w:val="0"/>
          <w:sz w:val="22"/>
          <w:szCs w:val="22"/>
        </w:rPr>
      </w:pPr>
    </w:p>
    <w:p w14:paraId="2C9E93F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5A9E3BC6"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0367EFC1" w14:textId="121AF253" w:rsidR="00284773" w:rsidRPr="00B03F91" w:rsidRDefault="00284773" w:rsidP="00284773">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r w:rsidR="00917E17">
        <w:rPr>
          <w:rFonts w:ascii="Arial" w:hAnsi="Arial" w:cs="Arial"/>
          <w:b w:val="0"/>
          <w:sz w:val="22"/>
          <w:szCs w:val="22"/>
        </w:rPr>
        <w:t xml:space="preserve"> v českém jazyce</w:t>
      </w:r>
    </w:p>
    <w:p w14:paraId="456563E7" w14:textId="77777777" w:rsidR="00284773" w:rsidRPr="006F5787" w:rsidRDefault="00284773" w:rsidP="00284773">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5DB675E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3BD4EDDD" w14:textId="77777777" w:rsidR="00284773" w:rsidRDefault="00284773" w:rsidP="00284773">
      <w:pPr>
        <w:pStyle w:val="Podnadpis"/>
        <w:tabs>
          <w:tab w:val="right" w:pos="9638"/>
        </w:tabs>
        <w:ind w:left="360"/>
        <w:jc w:val="both"/>
        <w:rPr>
          <w:rFonts w:ascii="Arial" w:hAnsi="Arial" w:cs="Arial"/>
          <w:b w:val="0"/>
          <w:sz w:val="22"/>
          <w:szCs w:val="22"/>
        </w:rPr>
      </w:pPr>
    </w:p>
    <w:p w14:paraId="72B608CE" w14:textId="4AD1389D" w:rsidR="00284773" w:rsidRPr="001F3840" w:rsidRDefault="00284773" w:rsidP="00284773">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102BDB">
        <w:rPr>
          <w:rFonts w:ascii="Arial" w:hAnsi="Arial" w:cs="Arial"/>
          <w:b w:val="0"/>
          <w:sz w:val="22"/>
          <w:szCs w:val="22"/>
        </w:rPr>
        <w:t xml:space="preserve"> Všechny doklady a návody musí být v českém jazyce.</w:t>
      </w:r>
    </w:p>
    <w:p w14:paraId="4C7CB8A7" w14:textId="77777777" w:rsidR="00284773" w:rsidRPr="001F3840" w:rsidRDefault="00284773" w:rsidP="00284773">
      <w:pPr>
        <w:pStyle w:val="Podnadpis"/>
        <w:tabs>
          <w:tab w:val="right" w:pos="9638"/>
        </w:tabs>
        <w:ind w:left="360"/>
        <w:jc w:val="both"/>
        <w:rPr>
          <w:rFonts w:ascii="Arial" w:hAnsi="Arial" w:cs="Arial"/>
          <w:b w:val="0"/>
          <w:sz w:val="22"/>
          <w:szCs w:val="22"/>
        </w:rPr>
      </w:pPr>
    </w:p>
    <w:p w14:paraId="67C4B535"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0068AA98" w14:textId="77777777" w:rsidR="00D7547D" w:rsidRDefault="00D7547D" w:rsidP="00930BAD">
      <w:pPr>
        <w:pStyle w:val="Podnadpis"/>
        <w:tabs>
          <w:tab w:val="right" w:pos="9638"/>
        </w:tabs>
        <w:ind w:left="284"/>
        <w:jc w:val="both"/>
        <w:rPr>
          <w:rFonts w:ascii="Arial" w:hAnsi="Arial" w:cs="Arial"/>
          <w:b w:val="0"/>
          <w:sz w:val="22"/>
          <w:szCs w:val="22"/>
        </w:rPr>
      </w:pPr>
    </w:p>
    <w:p w14:paraId="4A6531C1"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27329D39" w14:textId="77777777" w:rsidR="009F0955" w:rsidRDefault="009F0955" w:rsidP="001F3840">
      <w:pPr>
        <w:pStyle w:val="Podnadpis"/>
        <w:tabs>
          <w:tab w:val="right" w:pos="9638"/>
        </w:tabs>
        <w:jc w:val="both"/>
        <w:rPr>
          <w:rFonts w:ascii="Arial" w:hAnsi="Arial" w:cs="Arial"/>
          <w:b w:val="0"/>
          <w:sz w:val="22"/>
          <w:szCs w:val="22"/>
        </w:rPr>
      </w:pPr>
    </w:p>
    <w:p w14:paraId="5BC648FB" w14:textId="77777777" w:rsidR="009F0955" w:rsidRDefault="009F0955" w:rsidP="001F3840">
      <w:pPr>
        <w:pStyle w:val="Podnadpis"/>
        <w:tabs>
          <w:tab w:val="right" w:pos="9638"/>
        </w:tabs>
        <w:jc w:val="both"/>
        <w:rPr>
          <w:rFonts w:ascii="Arial" w:hAnsi="Arial" w:cs="Arial"/>
          <w:b w:val="0"/>
          <w:sz w:val="22"/>
          <w:szCs w:val="22"/>
        </w:rPr>
      </w:pPr>
    </w:p>
    <w:p w14:paraId="60EAA4A4"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24BB1127"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584C85EC" w14:textId="77777777" w:rsidR="002C1153" w:rsidRDefault="002C1153" w:rsidP="002652FE">
      <w:pPr>
        <w:pStyle w:val="Podnadpis"/>
        <w:tabs>
          <w:tab w:val="right" w:pos="9638"/>
        </w:tabs>
        <w:jc w:val="both"/>
        <w:rPr>
          <w:rFonts w:ascii="Arial" w:hAnsi="Arial" w:cs="Arial"/>
          <w:b w:val="0"/>
          <w:sz w:val="22"/>
          <w:szCs w:val="22"/>
        </w:rPr>
      </w:pPr>
    </w:p>
    <w:p w14:paraId="0ABAA546"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35632F8B" w14:textId="77777777" w:rsidR="00930BAD" w:rsidRDefault="00930BAD" w:rsidP="00930BAD">
      <w:pPr>
        <w:pStyle w:val="Odstavecseseznamem"/>
        <w:suppressAutoHyphens/>
        <w:spacing w:before="60"/>
        <w:ind w:left="284"/>
        <w:jc w:val="both"/>
        <w:rPr>
          <w:rFonts w:ascii="Arial" w:hAnsi="Arial" w:cs="Arial"/>
          <w:sz w:val="22"/>
          <w:szCs w:val="22"/>
        </w:rPr>
      </w:pPr>
    </w:p>
    <w:p w14:paraId="3923BB6B" w14:textId="419B2BDC"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00C60C4A" w:rsidRPr="00D7547D">
        <w:rPr>
          <w:rFonts w:ascii="Arial" w:hAnsi="Arial" w:cs="Arial"/>
          <w:b/>
          <w:sz w:val="22"/>
          <w:szCs w:val="22"/>
        </w:rPr>
        <w:t>do</w:t>
      </w:r>
      <w:r w:rsidR="00C60C4A">
        <w:rPr>
          <w:rFonts w:ascii="Arial" w:hAnsi="Arial" w:cs="Arial"/>
          <w:b/>
          <w:sz w:val="22"/>
          <w:szCs w:val="22"/>
        </w:rPr>
        <w:t xml:space="preserve"> 14. 08. 2026, nejdříve však 22. 6. 2026</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2AD9BC22" w14:textId="77777777" w:rsidR="00930BAD" w:rsidRPr="00930BAD" w:rsidRDefault="00930BAD" w:rsidP="00930BAD">
      <w:pPr>
        <w:pStyle w:val="Odstavecseseznamem"/>
        <w:rPr>
          <w:rFonts w:ascii="Arial" w:hAnsi="Arial" w:cs="Arial"/>
          <w:sz w:val="22"/>
          <w:szCs w:val="22"/>
        </w:rPr>
      </w:pPr>
    </w:p>
    <w:p w14:paraId="7E132A08"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lastRenderedPageBreak/>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40407243"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36C49D6" w14:textId="5003509E"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6C5953E2" w14:textId="77777777" w:rsidR="00E03469" w:rsidRPr="00E03469" w:rsidRDefault="00E03469" w:rsidP="00E03469">
      <w:pPr>
        <w:pStyle w:val="Odstavecseseznamem"/>
        <w:rPr>
          <w:rFonts w:ascii="Arial" w:hAnsi="Arial" w:cs="Arial"/>
          <w:sz w:val="22"/>
          <w:szCs w:val="22"/>
        </w:rPr>
      </w:pPr>
    </w:p>
    <w:p w14:paraId="39F3E755"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5CFE86D0"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07F4BA92" w14:textId="65D9F77B" w:rsidR="00B539F6" w:rsidRPr="00B539F6" w:rsidRDefault="00B539F6" w:rsidP="00B539F6">
      <w:pPr>
        <w:pStyle w:val="Podnadpis"/>
        <w:tabs>
          <w:tab w:val="right" w:pos="9638"/>
        </w:tabs>
        <w:jc w:val="both"/>
        <w:rPr>
          <w:rFonts w:ascii="Arial" w:hAnsi="Arial" w:cs="Arial"/>
          <w:b w:val="0"/>
          <w:sz w:val="22"/>
          <w:szCs w:val="22"/>
        </w:rPr>
      </w:pPr>
      <w:r w:rsidRPr="00B539F6">
        <w:rPr>
          <w:rFonts w:ascii="Arial" w:hAnsi="Arial" w:cs="Arial"/>
          <w:bCs/>
          <w:sz w:val="22"/>
          <w:szCs w:val="22"/>
        </w:rPr>
        <w:t>Základní škola T. G. Masaryka Opava, Riegrova 13 - příspěvková organizace</w:t>
      </w:r>
      <w:r w:rsidRPr="00B539F6">
        <w:rPr>
          <w:rFonts w:ascii="Arial" w:hAnsi="Arial" w:cs="Arial"/>
          <w:b w:val="0"/>
          <w:sz w:val="22"/>
          <w:szCs w:val="22"/>
        </w:rPr>
        <w:t xml:space="preserve">, adresa: Mírová 492/35, Předměstí, 74601 Opava </w:t>
      </w:r>
    </w:p>
    <w:p w14:paraId="52A62CCF" w14:textId="77777777" w:rsidR="00B539F6" w:rsidRPr="00B539F6" w:rsidRDefault="00B539F6" w:rsidP="00B539F6">
      <w:pPr>
        <w:pStyle w:val="Podnadpis"/>
        <w:tabs>
          <w:tab w:val="right" w:pos="9638"/>
        </w:tabs>
        <w:jc w:val="both"/>
        <w:rPr>
          <w:rFonts w:ascii="Arial" w:hAnsi="Arial" w:cs="Arial"/>
          <w:b w:val="0"/>
          <w:sz w:val="22"/>
          <w:szCs w:val="22"/>
        </w:rPr>
      </w:pPr>
    </w:p>
    <w:p w14:paraId="4C11DCC3" w14:textId="7F96CB0A" w:rsidR="00B539F6" w:rsidRDefault="00B539F6" w:rsidP="00B539F6">
      <w:pPr>
        <w:rPr>
          <w:rFonts w:ascii="Arial" w:hAnsi="Arial" w:cs="Arial"/>
          <w:sz w:val="22"/>
          <w:szCs w:val="22"/>
        </w:rPr>
      </w:pPr>
      <w:r w:rsidRPr="00B539F6">
        <w:rPr>
          <w:rFonts w:ascii="Arial" w:hAnsi="Arial" w:cs="Arial"/>
          <w:b/>
          <w:bCs/>
          <w:sz w:val="22"/>
          <w:szCs w:val="22"/>
        </w:rPr>
        <w:t xml:space="preserve">Základní škola a Mateřská škola </w:t>
      </w:r>
      <w:proofErr w:type="gramStart"/>
      <w:r w:rsidRPr="00B539F6">
        <w:rPr>
          <w:rFonts w:ascii="Arial" w:hAnsi="Arial" w:cs="Arial"/>
          <w:b/>
          <w:bCs/>
          <w:sz w:val="22"/>
          <w:szCs w:val="22"/>
        </w:rPr>
        <w:t>Opava - Komárov</w:t>
      </w:r>
      <w:proofErr w:type="gramEnd"/>
      <w:r w:rsidRPr="00B539F6">
        <w:rPr>
          <w:rFonts w:ascii="Arial" w:hAnsi="Arial" w:cs="Arial"/>
          <w:b/>
          <w:bCs/>
          <w:sz w:val="22"/>
          <w:szCs w:val="22"/>
        </w:rPr>
        <w:t xml:space="preserve"> - příspěvková organizace</w:t>
      </w:r>
      <w:r w:rsidRPr="00B539F6">
        <w:rPr>
          <w:rFonts w:ascii="Arial" w:hAnsi="Arial" w:cs="Arial"/>
          <w:sz w:val="22"/>
          <w:szCs w:val="22"/>
        </w:rPr>
        <w:t>, adresa: U Školy 52/1, Komárov, 74770 Opava</w:t>
      </w:r>
    </w:p>
    <w:p w14:paraId="0BE8B0FE" w14:textId="77777777" w:rsidR="00B539F6" w:rsidRPr="00B539F6" w:rsidRDefault="00B539F6" w:rsidP="00B539F6">
      <w:pPr>
        <w:rPr>
          <w:rFonts w:ascii="Arial" w:hAnsi="Arial" w:cs="Arial"/>
          <w:b/>
          <w:bCs/>
          <w:sz w:val="22"/>
          <w:szCs w:val="22"/>
        </w:rPr>
      </w:pPr>
    </w:p>
    <w:p w14:paraId="644EFD54" w14:textId="7B7BE3E8" w:rsidR="00B539F6" w:rsidRDefault="00B539F6" w:rsidP="00B539F6">
      <w:pPr>
        <w:rPr>
          <w:rFonts w:ascii="Arial" w:hAnsi="Arial" w:cs="Arial"/>
          <w:sz w:val="22"/>
          <w:szCs w:val="22"/>
        </w:rPr>
      </w:pPr>
      <w:r w:rsidRPr="00B539F6">
        <w:rPr>
          <w:rFonts w:ascii="Arial" w:hAnsi="Arial" w:cs="Arial"/>
          <w:b/>
          <w:bCs/>
          <w:sz w:val="22"/>
          <w:szCs w:val="22"/>
        </w:rPr>
        <w:t>Základní škola Ilji Hurníka Opava, Ochranova 6 - příspěvková organizace</w:t>
      </w:r>
      <w:r w:rsidRPr="00B539F6">
        <w:rPr>
          <w:rFonts w:ascii="Arial" w:hAnsi="Arial" w:cs="Arial"/>
          <w:sz w:val="22"/>
          <w:szCs w:val="22"/>
        </w:rPr>
        <w:t>, adresa: Pekařská 679/77, Kateřinky, 74705 Opava</w:t>
      </w:r>
    </w:p>
    <w:p w14:paraId="5A3FD7DD" w14:textId="77777777" w:rsidR="00B539F6" w:rsidRPr="00B539F6" w:rsidRDefault="00B539F6" w:rsidP="00B539F6">
      <w:pPr>
        <w:rPr>
          <w:rFonts w:ascii="Arial" w:hAnsi="Arial" w:cs="Arial"/>
          <w:sz w:val="22"/>
          <w:szCs w:val="22"/>
        </w:rPr>
      </w:pPr>
    </w:p>
    <w:p w14:paraId="45596D36" w14:textId="33CBABAB" w:rsidR="00B539F6" w:rsidRPr="00B539F6" w:rsidRDefault="00B539F6" w:rsidP="00B539F6">
      <w:pPr>
        <w:rPr>
          <w:rFonts w:ascii="Arial" w:hAnsi="Arial" w:cs="Arial"/>
          <w:sz w:val="22"/>
          <w:szCs w:val="22"/>
        </w:rPr>
      </w:pPr>
      <w:r w:rsidRPr="00B539F6">
        <w:rPr>
          <w:rFonts w:ascii="Arial" w:hAnsi="Arial" w:cs="Arial"/>
          <w:b/>
          <w:bCs/>
          <w:sz w:val="22"/>
          <w:szCs w:val="22"/>
        </w:rPr>
        <w:t>Základní škola Opava, Boženy Němcové 2 - příspěvková organizace,</w:t>
      </w:r>
      <w:r w:rsidRPr="00B539F6">
        <w:rPr>
          <w:rFonts w:ascii="Arial" w:hAnsi="Arial" w:cs="Arial"/>
          <w:sz w:val="22"/>
          <w:szCs w:val="22"/>
        </w:rPr>
        <w:t xml:space="preserve"> adresa: Boženy Němcové 1317/2, Předměstí, 74601 Opava</w:t>
      </w:r>
    </w:p>
    <w:p w14:paraId="12BF8776" w14:textId="77777777" w:rsidR="00B539F6" w:rsidRPr="00B539F6" w:rsidRDefault="00B539F6" w:rsidP="00B539F6">
      <w:pPr>
        <w:rPr>
          <w:rFonts w:ascii="Arial" w:hAnsi="Arial" w:cs="Arial"/>
          <w:sz w:val="22"/>
          <w:szCs w:val="22"/>
        </w:rPr>
      </w:pPr>
    </w:p>
    <w:p w14:paraId="58BC8159" w14:textId="4BEDBFAB" w:rsidR="00B539F6" w:rsidRPr="00B539F6" w:rsidRDefault="00B539F6" w:rsidP="00B539F6">
      <w:pPr>
        <w:rPr>
          <w:rFonts w:ascii="Arial" w:hAnsi="Arial" w:cs="Arial"/>
          <w:sz w:val="22"/>
          <w:szCs w:val="22"/>
        </w:rPr>
      </w:pPr>
      <w:r w:rsidRPr="00B539F6">
        <w:rPr>
          <w:rFonts w:ascii="Arial" w:hAnsi="Arial" w:cs="Arial"/>
          <w:b/>
          <w:bCs/>
          <w:sz w:val="22"/>
          <w:szCs w:val="22"/>
        </w:rPr>
        <w:t xml:space="preserve">Základní škola a Mateřská škola </w:t>
      </w:r>
      <w:proofErr w:type="gramStart"/>
      <w:r w:rsidRPr="00B539F6">
        <w:rPr>
          <w:rFonts w:ascii="Arial" w:hAnsi="Arial" w:cs="Arial"/>
          <w:b/>
          <w:bCs/>
          <w:sz w:val="22"/>
          <w:szCs w:val="22"/>
        </w:rPr>
        <w:t>Opava - Vávrovice</w:t>
      </w:r>
      <w:proofErr w:type="gramEnd"/>
      <w:r w:rsidRPr="00B539F6">
        <w:rPr>
          <w:rFonts w:ascii="Arial" w:hAnsi="Arial" w:cs="Arial"/>
          <w:b/>
          <w:bCs/>
          <w:sz w:val="22"/>
          <w:szCs w:val="22"/>
        </w:rPr>
        <w:t xml:space="preserve"> - příspěvková organizace</w:t>
      </w:r>
      <w:r w:rsidRPr="00B539F6">
        <w:rPr>
          <w:rFonts w:ascii="Arial" w:hAnsi="Arial" w:cs="Arial"/>
          <w:sz w:val="22"/>
          <w:szCs w:val="22"/>
        </w:rPr>
        <w:t>, adresa: Chmelová 86/2, Vávrovice, 74773 Opava</w:t>
      </w:r>
    </w:p>
    <w:p w14:paraId="2A4F24C8" w14:textId="77777777" w:rsidR="001F588D" w:rsidRDefault="001F588D" w:rsidP="001F3840">
      <w:pPr>
        <w:pStyle w:val="Podnadpis"/>
        <w:tabs>
          <w:tab w:val="right" w:pos="9638"/>
        </w:tabs>
        <w:jc w:val="both"/>
        <w:rPr>
          <w:rFonts w:ascii="Arial" w:hAnsi="Arial" w:cs="Arial"/>
          <w:b w:val="0"/>
          <w:sz w:val="22"/>
          <w:szCs w:val="22"/>
        </w:rPr>
      </w:pPr>
    </w:p>
    <w:p w14:paraId="01358345"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7CF9A5BC"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10581BEE" w14:textId="77777777" w:rsidR="00265182" w:rsidRDefault="00265182" w:rsidP="00265182">
      <w:pPr>
        <w:jc w:val="both"/>
        <w:rPr>
          <w:rFonts w:ascii="Arial" w:hAnsi="Arial" w:cs="Arial"/>
          <w:sz w:val="22"/>
          <w:szCs w:val="22"/>
        </w:rPr>
      </w:pPr>
    </w:p>
    <w:p w14:paraId="1F34376E" w14:textId="2A38A194"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313F32C1" w14:textId="77777777" w:rsidR="00265182" w:rsidRPr="001B20D3" w:rsidRDefault="00265182" w:rsidP="001F3840">
      <w:pPr>
        <w:pStyle w:val="Podnadpis"/>
        <w:tabs>
          <w:tab w:val="right" w:pos="9638"/>
        </w:tabs>
        <w:jc w:val="both"/>
        <w:rPr>
          <w:rFonts w:ascii="Arial" w:hAnsi="Arial" w:cs="Arial"/>
          <w:b w:val="0"/>
          <w:sz w:val="22"/>
          <w:szCs w:val="22"/>
        </w:rPr>
      </w:pPr>
    </w:p>
    <w:p w14:paraId="608AEE01"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proofErr w:type="gramStart"/>
      <w:r w:rsidR="002B1043" w:rsidRPr="001B20D3">
        <w:rPr>
          <w:rFonts w:ascii="Arial" w:hAnsi="Arial" w:cs="Arial"/>
          <w:sz w:val="22"/>
          <w:szCs w:val="22"/>
          <w:highlight w:val="yellow"/>
        </w:rPr>
        <w:t>...............................................................</w:t>
      </w:r>
      <w:r w:rsidR="002B1043" w:rsidRPr="001B20D3">
        <w:rPr>
          <w:rFonts w:ascii="Arial" w:hAnsi="Arial" w:cs="Arial"/>
          <w:sz w:val="22"/>
          <w:szCs w:val="22"/>
        </w:rPr>
        <w:t xml:space="preserve"> ,</w:t>
      </w:r>
      <w:proofErr w:type="gramEnd"/>
      <w:r w:rsidR="002B1043" w:rsidRPr="001B20D3">
        <w:rPr>
          <w:rFonts w:ascii="Arial" w:hAnsi="Arial" w:cs="Arial"/>
          <w:sz w:val="22"/>
          <w:szCs w:val="22"/>
        </w:rPr>
        <w:t>-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CD978AD" w14:textId="77777777" w:rsidR="001B20D3" w:rsidRPr="001B20D3" w:rsidRDefault="001B20D3" w:rsidP="001B20D3">
      <w:pPr>
        <w:pStyle w:val="Odstavecseseznamem"/>
        <w:jc w:val="both"/>
        <w:rPr>
          <w:rFonts w:ascii="Arial" w:hAnsi="Arial" w:cs="Arial"/>
          <w:sz w:val="22"/>
          <w:szCs w:val="22"/>
        </w:rPr>
      </w:pPr>
    </w:p>
    <w:p w14:paraId="4DF7564B" w14:textId="77777777" w:rsidR="001B20D3" w:rsidRPr="001B20D3" w:rsidRDefault="001B20D3" w:rsidP="001B20D3">
      <w:pPr>
        <w:ind w:firstLine="709"/>
        <w:jc w:val="both"/>
        <w:rPr>
          <w:rFonts w:ascii="Arial" w:hAnsi="Arial" w:cs="Arial"/>
          <w:sz w:val="22"/>
          <w:szCs w:val="22"/>
        </w:rPr>
      </w:pPr>
    </w:p>
    <w:p w14:paraId="24B66619"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04778150" w14:textId="77777777" w:rsidR="002B1043" w:rsidRDefault="002B1043" w:rsidP="001B20D3">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77A87E53" w14:textId="77777777" w:rsidR="001B20D3" w:rsidRPr="001B20D3" w:rsidRDefault="001B20D3" w:rsidP="001B20D3">
      <w:pPr>
        <w:ind w:firstLine="709"/>
        <w:jc w:val="both"/>
        <w:rPr>
          <w:rFonts w:ascii="Arial" w:hAnsi="Arial" w:cs="Arial"/>
          <w:sz w:val="22"/>
          <w:szCs w:val="22"/>
        </w:rPr>
      </w:pPr>
    </w:p>
    <w:p w14:paraId="16033310" w14:textId="77777777" w:rsidR="002B1043" w:rsidRDefault="001B20D3" w:rsidP="0076187C">
      <w:pPr>
        <w:pStyle w:val="Odstavecseseznamem"/>
        <w:numPr>
          <w:ilvl w:val="0"/>
          <w:numId w:val="9"/>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xml:space="preserve">, </w:t>
      </w:r>
      <w:r w:rsidRPr="001B20D3">
        <w:rPr>
          <w:rFonts w:ascii="Arial" w:hAnsi="Arial" w:cs="Arial"/>
          <w:sz w:val="22"/>
          <w:szCs w:val="22"/>
        </w:rPr>
        <w:lastRenderedPageBreak/>
        <w:t>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13CA9880" w14:textId="77777777" w:rsidR="00D7547D" w:rsidRDefault="00D7547D" w:rsidP="00D7547D">
      <w:pPr>
        <w:pStyle w:val="Odstavecseseznamem"/>
        <w:jc w:val="both"/>
        <w:rPr>
          <w:rFonts w:ascii="Arial" w:hAnsi="Arial" w:cs="Arial"/>
          <w:b/>
          <w:sz w:val="22"/>
          <w:szCs w:val="22"/>
        </w:rPr>
      </w:pPr>
    </w:p>
    <w:p w14:paraId="5E491601" w14:textId="77777777" w:rsidR="00B03F91" w:rsidRDefault="00B03F91" w:rsidP="00D06085">
      <w:pPr>
        <w:pStyle w:val="Odstavecseseznamem"/>
        <w:ind w:left="2124" w:hanging="709"/>
        <w:jc w:val="both"/>
        <w:rPr>
          <w:rFonts w:ascii="Arial" w:hAnsi="Arial" w:cs="Arial"/>
          <w:sz w:val="22"/>
          <w:szCs w:val="22"/>
        </w:rPr>
      </w:pPr>
    </w:p>
    <w:p w14:paraId="34DE0459"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w:t>
      </w:r>
      <w:proofErr w:type="gramStart"/>
      <w:r w:rsidR="001B20D3" w:rsidRPr="001B20D3">
        <w:rPr>
          <w:rFonts w:ascii="Arial" w:hAnsi="Arial" w:cs="Arial"/>
          <w:i/>
          <w:sz w:val="18"/>
          <w:szCs w:val="18"/>
          <w:highlight w:val="lightGray"/>
        </w:rPr>
        <w:t xml:space="preserve">„ </w:t>
      </w:r>
      <w:r w:rsidR="001B20D3" w:rsidRPr="001B20D3">
        <w:rPr>
          <w:rFonts w:ascii="Arial" w:hAnsi="Arial" w:cs="Arial"/>
          <w:i/>
          <w:sz w:val="18"/>
          <w:szCs w:val="18"/>
          <w:highlight w:val="lightGray"/>
          <w:lang w:val="en-US"/>
        </w:rPr>
        <w:t>*</w:t>
      </w:r>
      <w:proofErr w:type="gramEnd"/>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45997F5" w14:textId="77777777" w:rsidR="001B20D3" w:rsidRPr="001B20D3" w:rsidRDefault="001B20D3" w:rsidP="001B20D3">
      <w:pPr>
        <w:pStyle w:val="Odstavecseseznamem"/>
        <w:jc w:val="both"/>
        <w:rPr>
          <w:rFonts w:ascii="Arial" w:hAnsi="Arial" w:cs="Arial"/>
          <w:sz w:val="22"/>
          <w:szCs w:val="22"/>
        </w:rPr>
      </w:pPr>
    </w:p>
    <w:p w14:paraId="3C2772BD"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5069833E" w14:textId="77777777" w:rsidR="00E03469" w:rsidRPr="00E03469" w:rsidRDefault="00E03469" w:rsidP="00E03469">
      <w:pPr>
        <w:pStyle w:val="Odstavecseseznamem"/>
        <w:ind w:left="284"/>
        <w:jc w:val="both"/>
        <w:rPr>
          <w:rFonts w:ascii="Arial" w:hAnsi="Arial" w:cs="Arial"/>
        </w:rPr>
      </w:pPr>
    </w:p>
    <w:p w14:paraId="7ADCBF68"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1A7E97A" w14:textId="77777777" w:rsidR="00E03469" w:rsidRPr="00E03469" w:rsidRDefault="00E03469" w:rsidP="00E03469">
      <w:pPr>
        <w:pStyle w:val="Odstavecseseznamem"/>
        <w:rPr>
          <w:rFonts w:ascii="Arial" w:hAnsi="Arial" w:cs="Arial"/>
        </w:rPr>
      </w:pPr>
    </w:p>
    <w:p w14:paraId="21B4A7FE"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284773">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284773">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284773">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2A9D775E" w14:textId="77777777" w:rsidR="00E03469" w:rsidRPr="00E03469" w:rsidRDefault="00E03469" w:rsidP="00E03469">
      <w:pPr>
        <w:pStyle w:val="Odstavecseseznamem"/>
        <w:rPr>
          <w:rFonts w:ascii="Arial" w:hAnsi="Arial" w:cs="Arial"/>
        </w:rPr>
      </w:pPr>
    </w:p>
    <w:p w14:paraId="75F92A0C"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72CF0F32" w14:textId="77777777" w:rsidR="00E03469" w:rsidRPr="00E03469" w:rsidRDefault="00E03469" w:rsidP="00E03469">
      <w:pPr>
        <w:pStyle w:val="Odstavecseseznamem"/>
        <w:rPr>
          <w:rFonts w:ascii="Arial" w:hAnsi="Arial" w:cs="Arial"/>
        </w:rPr>
      </w:pPr>
    </w:p>
    <w:p w14:paraId="0C86EAED" w14:textId="77777777"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w:t>
      </w:r>
      <w:proofErr w:type="gramStart"/>
      <w:r w:rsidRPr="00E03469">
        <w:rPr>
          <w:rFonts w:ascii="Arial" w:hAnsi="Arial" w:cs="Arial"/>
          <w:sz w:val="22"/>
          <w:szCs w:val="22"/>
        </w:rPr>
        <w:t>doklad - musí</w:t>
      </w:r>
      <w:proofErr w:type="gramEnd"/>
      <w:r w:rsidRPr="00E03469">
        <w:rPr>
          <w:rFonts w:ascii="Arial" w:hAnsi="Arial" w:cs="Arial"/>
          <w:sz w:val="22"/>
          <w:szCs w:val="22"/>
        </w:rPr>
        <w:t xml:space="preserve">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2EEF400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2B77C2F4"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2C7EDAE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19A024E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2FB4CE72"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4660B00C"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064EA4E3"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12185AD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4B62347D"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11846A57"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1FF057A9"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lastRenderedPageBreak/>
        <w:t>číslo projektu</w:t>
      </w:r>
    </w:p>
    <w:p w14:paraId="625FAFE1" w14:textId="5C1CF5AF"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2" w:name="_Hlk130388326"/>
      <w:bookmarkStart w:id="3"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w:t>
      </w:r>
      <w:r w:rsidR="00850BE4" w:rsidRPr="00284773">
        <w:rPr>
          <w:rFonts w:ascii="Arial" w:hAnsi="Arial" w:cs="Arial"/>
          <w:b/>
          <w:sz w:val="22"/>
          <w:szCs w:val="22"/>
        </w:rPr>
        <w:t>glomerace</w:t>
      </w:r>
      <w:r w:rsidR="006D6380" w:rsidRPr="00284773">
        <w:rPr>
          <w:rFonts w:ascii="Arial" w:hAnsi="Arial" w:cs="Arial"/>
          <w:b/>
          <w:sz w:val="22"/>
          <w:szCs w:val="22"/>
        </w:rPr>
        <w:t xml:space="preserve"> </w:t>
      </w:r>
      <w:r w:rsidR="00E46A56" w:rsidRPr="00284773">
        <w:rPr>
          <w:rFonts w:ascii="Arial" w:hAnsi="Arial" w:cs="Arial"/>
          <w:sz w:val="22"/>
          <w:szCs w:val="22"/>
        </w:rPr>
        <w:t xml:space="preserve">pod </w:t>
      </w:r>
      <w:r w:rsidR="00A56E39" w:rsidRPr="00284773">
        <w:rPr>
          <w:rFonts w:ascii="Arial" w:hAnsi="Arial" w:cs="Arial"/>
          <w:sz w:val="22"/>
          <w:szCs w:val="22"/>
        </w:rPr>
        <w:t xml:space="preserve">názvem projektu </w:t>
      </w:r>
      <w:r w:rsidR="00850BE4" w:rsidRPr="00284773">
        <w:rPr>
          <w:rFonts w:ascii="Arial" w:hAnsi="Arial" w:cs="Arial"/>
          <w:sz w:val="22"/>
          <w:szCs w:val="22"/>
        </w:rPr>
        <w:t xml:space="preserve">Modernizace a vybavení odborných učeben v Opavě </w:t>
      </w:r>
      <w:r w:rsidR="00A56E39" w:rsidRPr="00284773">
        <w:rPr>
          <w:rFonts w:ascii="Arial" w:hAnsi="Arial" w:cs="Arial"/>
          <w:sz w:val="22"/>
          <w:szCs w:val="22"/>
        </w:rPr>
        <w:t xml:space="preserve">a názvem veřejné zakázky </w:t>
      </w:r>
      <w:bookmarkStart w:id="4" w:name="_Hlk211843438"/>
      <w:r w:rsidR="00A03345" w:rsidRPr="00A03345">
        <w:rPr>
          <w:rFonts w:ascii="Arial" w:hAnsi="Arial" w:cs="Arial"/>
          <w:sz w:val="22"/>
          <w:szCs w:val="22"/>
        </w:rPr>
        <w:t>Dodávky vybavení pro základní školy v Opavě 202</w:t>
      </w:r>
      <w:bookmarkEnd w:id="4"/>
      <w:r w:rsidR="0042525A">
        <w:rPr>
          <w:rFonts w:ascii="Arial" w:hAnsi="Arial" w:cs="Arial"/>
          <w:sz w:val="22"/>
          <w:szCs w:val="22"/>
        </w:rPr>
        <w:t>6</w:t>
      </w:r>
      <w:r w:rsidR="00A03345" w:rsidRPr="00A03345">
        <w:rPr>
          <w:rFonts w:ascii="Arial" w:hAnsi="Arial" w:cs="Arial"/>
          <w:sz w:val="22"/>
          <w:szCs w:val="22"/>
        </w:rPr>
        <w:t xml:space="preserve"> </w:t>
      </w:r>
      <w:r w:rsidR="006F5A42" w:rsidRPr="00284773">
        <w:rPr>
          <w:rFonts w:ascii="Arial" w:hAnsi="Arial" w:cs="Arial"/>
          <w:sz w:val="22"/>
          <w:szCs w:val="22"/>
        </w:rPr>
        <w:t xml:space="preserve">a její části č. 1 </w:t>
      </w:r>
      <w:r w:rsidR="00AA750F" w:rsidRPr="00284773">
        <w:rPr>
          <w:rFonts w:ascii="Arial" w:hAnsi="Arial" w:cs="Arial"/>
          <w:sz w:val="22"/>
          <w:szCs w:val="22"/>
        </w:rPr>
        <w:t>–</w:t>
      </w:r>
      <w:r w:rsidR="00284773" w:rsidRPr="00284773">
        <w:rPr>
          <w:rFonts w:ascii="Arial" w:hAnsi="Arial" w:cs="Arial"/>
          <w:sz w:val="22"/>
          <w:szCs w:val="22"/>
        </w:rPr>
        <w:t xml:space="preserve"> </w:t>
      </w:r>
      <w:r w:rsidR="00AA750F" w:rsidRPr="00284773">
        <w:rPr>
          <w:rFonts w:ascii="Arial" w:hAnsi="Arial" w:cs="Arial"/>
          <w:sz w:val="22"/>
          <w:szCs w:val="22"/>
        </w:rPr>
        <w:t>konektiv</w:t>
      </w:r>
      <w:r w:rsidR="002D7AB2" w:rsidRPr="00284773">
        <w:rPr>
          <w:rFonts w:ascii="Arial" w:hAnsi="Arial" w:cs="Arial"/>
          <w:sz w:val="22"/>
          <w:szCs w:val="22"/>
        </w:rPr>
        <w:t>it</w:t>
      </w:r>
      <w:r w:rsidR="00AA750F" w:rsidRPr="00284773">
        <w:rPr>
          <w:rFonts w:ascii="Arial" w:hAnsi="Arial" w:cs="Arial"/>
          <w:sz w:val="22"/>
          <w:szCs w:val="22"/>
        </w:rPr>
        <w:t>a</w:t>
      </w:r>
      <w:bookmarkEnd w:id="2"/>
      <w:r w:rsidR="00E079D1" w:rsidRPr="00284773">
        <w:rPr>
          <w:rFonts w:ascii="Arial" w:hAnsi="Arial" w:cs="Arial"/>
          <w:sz w:val="22"/>
          <w:szCs w:val="22"/>
        </w:rPr>
        <w:t>.</w:t>
      </w:r>
    </w:p>
    <w:bookmarkEnd w:id="3"/>
    <w:p w14:paraId="0BEB4181" w14:textId="77777777" w:rsidR="00B80D7F" w:rsidRDefault="00B80D7F" w:rsidP="00B80D7F">
      <w:pPr>
        <w:tabs>
          <w:tab w:val="left" w:pos="1418"/>
        </w:tabs>
        <w:suppressAutoHyphens/>
        <w:ind w:left="1418"/>
        <w:jc w:val="both"/>
        <w:rPr>
          <w:rFonts w:ascii="Arial" w:hAnsi="Arial" w:cs="Arial"/>
          <w:sz w:val="22"/>
          <w:szCs w:val="22"/>
        </w:rPr>
      </w:pPr>
    </w:p>
    <w:p w14:paraId="5B3CA184"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400D32E0" w14:textId="77777777" w:rsidR="00AB5327" w:rsidRPr="00AB5327" w:rsidRDefault="00AB5327" w:rsidP="00216AE3">
      <w:pPr>
        <w:tabs>
          <w:tab w:val="left" w:pos="1418"/>
        </w:tabs>
        <w:suppressAutoHyphens/>
        <w:jc w:val="both"/>
        <w:rPr>
          <w:rFonts w:ascii="Arial" w:hAnsi="Arial" w:cs="Arial"/>
          <w:sz w:val="22"/>
          <w:szCs w:val="22"/>
        </w:rPr>
      </w:pPr>
    </w:p>
    <w:p w14:paraId="10F0C303" w14:textId="7F75F6F8" w:rsidR="005237E4" w:rsidRDefault="00F577E2"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6B9080BA" w14:textId="77777777" w:rsidR="005237E4" w:rsidRDefault="005237E4" w:rsidP="005237E4">
      <w:pPr>
        <w:pStyle w:val="Odstavecseseznamem"/>
        <w:tabs>
          <w:tab w:val="left" w:pos="1418"/>
        </w:tabs>
        <w:suppressAutoHyphens/>
        <w:spacing w:before="60"/>
        <w:ind w:left="284"/>
        <w:jc w:val="both"/>
        <w:rPr>
          <w:rFonts w:ascii="Arial" w:hAnsi="Arial" w:cs="Arial"/>
          <w:sz w:val="22"/>
          <w:szCs w:val="22"/>
        </w:rPr>
      </w:pPr>
    </w:p>
    <w:p w14:paraId="14846F2B" w14:textId="55A408C1" w:rsidR="005F4B54" w:rsidRPr="005237E4" w:rsidRDefault="005237E4"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5237E4">
        <w:rPr>
          <w:rFonts w:ascii="Arial" w:hAnsi="Arial" w:cs="Arial"/>
          <w:sz w:val="22"/>
          <w:szCs w:val="22"/>
        </w:rPr>
        <w:t>Kupující</w:t>
      </w:r>
      <w:r w:rsidR="005F4B54" w:rsidRPr="005237E4">
        <w:rPr>
          <w:rFonts w:ascii="Arial" w:hAnsi="Arial" w:cs="Arial"/>
          <w:sz w:val="22"/>
          <w:szCs w:val="22"/>
        </w:rPr>
        <w:t xml:space="preserve"> prohlašuje, že v případě plnění odpovídajícího číselnému kódu dle Klasifikace produkce CZ-CPA 41 – 43, které je předmětem smlouvy o dílo, </w:t>
      </w:r>
      <w:r w:rsidR="005F4B54" w:rsidRPr="005237E4">
        <w:rPr>
          <w:rFonts w:ascii="Arial" w:hAnsi="Arial" w:cs="Arial"/>
          <w:b/>
          <w:sz w:val="22"/>
          <w:szCs w:val="22"/>
        </w:rPr>
        <w:t>nebude uplatňovat režim přenesení daňové povinnosti</w:t>
      </w:r>
      <w:r w:rsidR="005F4B54" w:rsidRPr="005237E4">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320973F6" w14:textId="77777777" w:rsidR="004F28CD" w:rsidRDefault="004F28CD" w:rsidP="00A01E1B">
      <w:pPr>
        <w:tabs>
          <w:tab w:val="left" w:pos="0"/>
        </w:tabs>
        <w:ind w:left="567" w:hanging="567"/>
        <w:jc w:val="both"/>
        <w:rPr>
          <w:rFonts w:ascii="Arial" w:hAnsi="Arial" w:cs="Arial"/>
          <w:sz w:val="22"/>
          <w:szCs w:val="22"/>
        </w:rPr>
      </w:pPr>
    </w:p>
    <w:p w14:paraId="2FB263E8" w14:textId="77777777" w:rsidR="00AA750F" w:rsidRDefault="00AA750F" w:rsidP="003C2E61">
      <w:pPr>
        <w:tabs>
          <w:tab w:val="left" w:pos="0"/>
        </w:tabs>
        <w:jc w:val="both"/>
        <w:rPr>
          <w:rFonts w:ascii="Arial" w:hAnsi="Arial" w:cs="Arial"/>
          <w:sz w:val="22"/>
          <w:szCs w:val="22"/>
        </w:rPr>
      </w:pPr>
    </w:p>
    <w:p w14:paraId="69AF9651"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102695DE"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33502377" w14:textId="77777777" w:rsidR="00F577E2" w:rsidRDefault="00F577E2" w:rsidP="00A01E1B">
      <w:pPr>
        <w:tabs>
          <w:tab w:val="left" w:pos="0"/>
        </w:tabs>
        <w:ind w:left="567" w:hanging="567"/>
        <w:jc w:val="both"/>
        <w:rPr>
          <w:rFonts w:ascii="Arial" w:hAnsi="Arial" w:cs="Arial"/>
          <w:sz w:val="22"/>
          <w:szCs w:val="22"/>
        </w:rPr>
      </w:pPr>
    </w:p>
    <w:p w14:paraId="6BD6C8B7" w14:textId="5569DF5B" w:rsidR="00CD47FC" w:rsidRPr="00A756B5" w:rsidRDefault="00755D39" w:rsidP="001D0204">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29DF11B0" w14:textId="77777777" w:rsidR="00755D39" w:rsidRDefault="00755D39" w:rsidP="002C1153">
      <w:pPr>
        <w:tabs>
          <w:tab w:val="left" w:pos="1418"/>
        </w:tabs>
        <w:suppressAutoHyphens/>
        <w:jc w:val="both"/>
        <w:rPr>
          <w:rFonts w:ascii="Arial" w:hAnsi="Arial" w:cs="Arial"/>
          <w:sz w:val="22"/>
          <w:szCs w:val="22"/>
        </w:rPr>
      </w:pPr>
    </w:p>
    <w:p w14:paraId="6DB6547E"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06D45186" w14:textId="77777777" w:rsidR="00566BC0" w:rsidRPr="00566BC0" w:rsidRDefault="00566BC0" w:rsidP="00566BC0">
      <w:pPr>
        <w:pStyle w:val="Odstavecseseznamem"/>
        <w:ind w:left="284"/>
        <w:jc w:val="both"/>
        <w:rPr>
          <w:rFonts w:ascii="Arial" w:hAnsi="Arial" w:cs="Arial"/>
          <w:sz w:val="22"/>
          <w:szCs w:val="22"/>
        </w:rPr>
      </w:pPr>
    </w:p>
    <w:p w14:paraId="1A483CF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605703C0" w14:textId="5CA8626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w:t>
      </w:r>
      <w:r w:rsidR="00031CB5">
        <w:rPr>
          <w:rFonts w:ascii="Arial" w:hAnsi="Arial" w:cs="Arial"/>
          <w:i/>
          <w:sz w:val="18"/>
          <w:szCs w:val="18"/>
          <w:highlight w:val="lightGray"/>
        </w:rPr>
        <w:t xml:space="preserve">, přičemž </w:t>
      </w:r>
      <w:r w:rsidRPr="002D6047">
        <w:rPr>
          <w:rFonts w:ascii="Arial" w:hAnsi="Arial" w:cs="Arial"/>
          <w:i/>
          <w:sz w:val="18"/>
          <w:szCs w:val="18"/>
          <w:highlight w:val="lightGray"/>
        </w:rPr>
        <w:t xml:space="preserve">musí uvést záruční dobu nejméně 24 měsíců, pokud není prodávajícím požadováno jinak v technických specifikacích. V případě, že u zboží dle technických specifikací je vyžadována delší záruka než 24 měsíců, platí délka záruky uvedená v </w:t>
      </w:r>
      <w:r w:rsidRPr="002D6047">
        <w:rPr>
          <w:rFonts w:ascii="Arial" w:hAnsi="Arial" w:cs="Arial"/>
          <w:i/>
          <w:sz w:val="18"/>
          <w:szCs w:val="18"/>
          <w:highlight w:val="lightGray"/>
        </w:rPr>
        <w:lastRenderedPageBreak/>
        <w:t>technických specifikacích, které tvoří přílohu technické specifikace ve výběrovém řízení a následně po doplnění hodnot tvoří nedílnou přílohu smlouvy!!!</w:t>
      </w:r>
    </w:p>
    <w:p w14:paraId="0537D5EA" w14:textId="77777777" w:rsidR="00566BC0" w:rsidRPr="00566BC0" w:rsidRDefault="00566BC0" w:rsidP="00566BC0">
      <w:pPr>
        <w:pStyle w:val="Odstavecseseznamem"/>
        <w:rPr>
          <w:rFonts w:ascii="Arial" w:hAnsi="Arial" w:cs="Arial"/>
          <w:sz w:val="22"/>
          <w:szCs w:val="22"/>
        </w:rPr>
      </w:pPr>
    </w:p>
    <w:p w14:paraId="4A161A78"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4D024ABB" w14:textId="77777777" w:rsidR="00566BC0" w:rsidRPr="00566BC0" w:rsidRDefault="00566BC0" w:rsidP="00566BC0">
      <w:pPr>
        <w:pStyle w:val="Odstavecseseznamem"/>
        <w:rPr>
          <w:rFonts w:ascii="Arial" w:hAnsi="Arial" w:cs="Arial"/>
          <w:sz w:val="22"/>
          <w:szCs w:val="22"/>
        </w:rPr>
      </w:pPr>
    </w:p>
    <w:p w14:paraId="6BF9B94E"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646C937" w14:textId="77777777" w:rsidR="00566BC0" w:rsidRPr="00566BC0" w:rsidRDefault="00566BC0" w:rsidP="00566BC0">
      <w:pPr>
        <w:pStyle w:val="Odstavecseseznamem"/>
        <w:rPr>
          <w:rFonts w:ascii="Arial" w:hAnsi="Arial" w:cs="Arial"/>
          <w:sz w:val="22"/>
          <w:szCs w:val="22"/>
        </w:rPr>
      </w:pPr>
    </w:p>
    <w:p w14:paraId="44A221C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1AF62D6E" w14:textId="77777777" w:rsidR="00566BC0" w:rsidRPr="00566BC0" w:rsidRDefault="00566BC0" w:rsidP="00566BC0">
      <w:pPr>
        <w:pStyle w:val="Odstavecseseznamem"/>
        <w:rPr>
          <w:rFonts w:ascii="Arial" w:hAnsi="Arial" w:cs="Arial"/>
          <w:sz w:val="22"/>
          <w:szCs w:val="22"/>
        </w:rPr>
      </w:pPr>
    </w:p>
    <w:p w14:paraId="7139848A"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469E8916" w14:textId="77777777" w:rsidR="000B2A9E" w:rsidRDefault="000B2A9E" w:rsidP="00216AE3">
      <w:pPr>
        <w:tabs>
          <w:tab w:val="left" w:pos="1418"/>
        </w:tabs>
        <w:suppressAutoHyphens/>
        <w:spacing w:before="60"/>
        <w:jc w:val="both"/>
        <w:rPr>
          <w:rFonts w:ascii="Arial" w:hAnsi="Arial" w:cs="Arial"/>
          <w:sz w:val="22"/>
          <w:szCs w:val="22"/>
        </w:rPr>
      </w:pPr>
    </w:p>
    <w:p w14:paraId="4AFDDAA5"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07B9DAFD"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0012D6BC" w14:textId="77777777" w:rsidR="00634F59" w:rsidRPr="00A56E39" w:rsidRDefault="00634F59" w:rsidP="00A56E39">
      <w:pPr>
        <w:jc w:val="both"/>
        <w:rPr>
          <w:rFonts w:ascii="Arial" w:hAnsi="Arial"/>
          <w:sz w:val="22"/>
          <w:szCs w:val="22"/>
        </w:rPr>
      </w:pPr>
    </w:p>
    <w:p w14:paraId="6DC48DF6"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288701E4" w14:textId="77777777" w:rsidR="00BD2B1F" w:rsidRPr="00634F59" w:rsidRDefault="00BD2B1F" w:rsidP="00634F59">
      <w:pPr>
        <w:jc w:val="both"/>
        <w:rPr>
          <w:rFonts w:ascii="Arial" w:hAnsi="Arial"/>
          <w:sz w:val="22"/>
          <w:szCs w:val="22"/>
        </w:rPr>
      </w:pPr>
    </w:p>
    <w:p w14:paraId="5E60621D"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32A0EE05" w14:textId="77777777" w:rsidR="00BD2B1F" w:rsidRPr="00BD2B1F" w:rsidRDefault="00BD2B1F" w:rsidP="00BD2B1F">
      <w:pPr>
        <w:pStyle w:val="Odstavecseseznamem"/>
        <w:rPr>
          <w:rFonts w:ascii="Arial" w:hAnsi="Arial"/>
          <w:sz w:val="22"/>
          <w:szCs w:val="22"/>
        </w:rPr>
      </w:pPr>
    </w:p>
    <w:p w14:paraId="62D7F67A"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12179D29" w14:textId="77777777" w:rsidR="00BD2B1F" w:rsidRPr="00BD2B1F" w:rsidRDefault="00BD2B1F" w:rsidP="00BD2B1F">
      <w:pPr>
        <w:pStyle w:val="Odstavecseseznamem"/>
        <w:rPr>
          <w:rFonts w:ascii="Arial" w:hAnsi="Arial"/>
          <w:sz w:val="22"/>
          <w:szCs w:val="22"/>
        </w:rPr>
      </w:pPr>
    </w:p>
    <w:p w14:paraId="2EF4E485"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3EF85C2" w14:textId="77777777" w:rsidR="00BD2B1F" w:rsidRPr="00BD2B1F" w:rsidRDefault="00BD2B1F" w:rsidP="00BD2B1F">
      <w:pPr>
        <w:pStyle w:val="Odstavecseseznamem"/>
        <w:rPr>
          <w:rFonts w:ascii="Arial" w:hAnsi="Arial"/>
          <w:sz w:val="22"/>
          <w:szCs w:val="22"/>
        </w:rPr>
      </w:pPr>
    </w:p>
    <w:p w14:paraId="16EB02E0"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lastRenderedPageBreak/>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59EB5806" w14:textId="77777777" w:rsidR="00BD2B1F" w:rsidRPr="00FF22B6" w:rsidRDefault="00BD2B1F" w:rsidP="00FF22B6">
      <w:pPr>
        <w:rPr>
          <w:rFonts w:ascii="Arial" w:hAnsi="Arial"/>
          <w:sz w:val="22"/>
          <w:szCs w:val="22"/>
        </w:rPr>
      </w:pPr>
    </w:p>
    <w:p w14:paraId="349CC103"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CA559F7" w14:textId="77777777" w:rsidR="002B4B57" w:rsidRDefault="002B4B57" w:rsidP="00EA3274">
      <w:pPr>
        <w:jc w:val="both"/>
        <w:rPr>
          <w:rFonts w:ascii="Arial" w:hAnsi="Arial"/>
          <w:sz w:val="22"/>
          <w:szCs w:val="22"/>
        </w:rPr>
      </w:pPr>
    </w:p>
    <w:p w14:paraId="6E795CAD" w14:textId="77777777" w:rsidR="00F55C9B" w:rsidRPr="002B4B57" w:rsidRDefault="00F55C9B" w:rsidP="00EA3274">
      <w:pPr>
        <w:jc w:val="both"/>
        <w:rPr>
          <w:rFonts w:ascii="Arial" w:hAnsi="Arial"/>
          <w:sz w:val="22"/>
          <w:szCs w:val="22"/>
        </w:rPr>
      </w:pPr>
    </w:p>
    <w:p w14:paraId="40E5541B"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38D86201"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6034A42B" w14:textId="77777777" w:rsidR="001F561E" w:rsidRDefault="001F561E" w:rsidP="00EA3274">
      <w:pPr>
        <w:jc w:val="both"/>
        <w:rPr>
          <w:rFonts w:ascii="Arial" w:hAnsi="Arial"/>
          <w:sz w:val="22"/>
          <w:szCs w:val="22"/>
        </w:rPr>
      </w:pPr>
    </w:p>
    <w:p w14:paraId="5E8ADD5C" w14:textId="2E6A16D0"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5D4D33">
        <w:rPr>
          <w:rFonts w:ascii="Arial" w:hAnsi="Arial"/>
          <w:sz w:val="22"/>
          <w:szCs w:val="22"/>
        </w:rPr>
        <w:t>6</w:t>
      </w:r>
      <w:r w:rsidRPr="00BD2B1F">
        <w:rPr>
          <w:rFonts w:ascii="Arial" w:hAnsi="Arial"/>
          <w:sz w:val="22"/>
          <w:szCs w:val="22"/>
        </w:rPr>
        <w:t>, včetně umožnění přístupu k ní.</w:t>
      </w:r>
    </w:p>
    <w:p w14:paraId="105B072A" w14:textId="77777777" w:rsidR="00BD2B1F" w:rsidRDefault="00BD2B1F" w:rsidP="00BD2B1F">
      <w:pPr>
        <w:pStyle w:val="Odstavecseseznamem"/>
        <w:ind w:left="284"/>
        <w:jc w:val="both"/>
        <w:rPr>
          <w:rFonts w:ascii="Arial" w:hAnsi="Arial"/>
          <w:sz w:val="22"/>
          <w:szCs w:val="22"/>
        </w:rPr>
      </w:pPr>
    </w:p>
    <w:p w14:paraId="0F2E8996" w14:textId="30EE31C1"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5D4D33">
        <w:rPr>
          <w:rFonts w:ascii="Arial" w:hAnsi="Arial" w:cs="Arial"/>
          <w:sz w:val="22"/>
          <w:szCs w:val="22"/>
        </w:rPr>
        <w:t>6</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0761033B" w14:textId="77777777" w:rsidR="00771AE3" w:rsidRDefault="00771AE3" w:rsidP="00EA3274">
      <w:pPr>
        <w:jc w:val="both"/>
        <w:rPr>
          <w:rFonts w:ascii="Arial" w:hAnsi="Arial"/>
          <w:sz w:val="22"/>
          <w:szCs w:val="22"/>
        </w:rPr>
      </w:pPr>
    </w:p>
    <w:p w14:paraId="2FC5A9B4" w14:textId="77777777" w:rsidR="0056368B" w:rsidRDefault="0056368B" w:rsidP="00EA3274">
      <w:pPr>
        <w:jc w:val="both"/>
        <w:rPr>
          <w:rFonts w:ascii="Arial" w:hAnsi="Arial"/>
          <w:sz w:val="22"/>
          <w:szCs w:val="22"/>
        </w:rPr>
      </w:pPr>
    </w:p>
    <w:p w14:paraId="4D0C2BDE" w14:textId="77777777" w:rsidR="0056368B" w:rsidRDefault="0056368B" w:rsidP="00EA3274">
      <w:pPr>
        <w:jc w:val="both"/>
        <w:rPr>
          <w:rFonts w:ascii="Arial" w:hAnsi="Arial"/>
          <w:sz w:val="22"/>
          <w:szCs w:val="22"/>
        </w:rPr>
      </w:pPr>
    </w:p>
    <w:p w14:paraId="66FBB671"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6193023D"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5FC9BB4B" w14:textId="77777777" w:rsidR="00F577E2" w:rsidRDefault="00F577E2" w:rsidP="00A01E1B">
      <w:pPr>
        <w:tabs>
          <w:tab w:val="left" w:pos="0"/>
        </w:tabs>
        <w:ind w:left="567" w:hanging="567"/>
        <w:jc w:val="both"/>
        <w:rPr>
          <w:rFonts w:ascii="Arial" w:hAnsi="Arial" w:cs="Arial"/>
          <w:sz w:val="22"/>
          <w:szCs w:val="22"/>
        </w:rPr>
      </w:pPr>
    </w:p>
    <w:p w14:paraId="592323FB"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w:t>
      </w:r>
      <w:r w:rsidRPr="00FB41E7">
        <w:rPr>
          <w:rFonts w:ascii="Arial" w:hAnsi="Arial" w:cs="Arial"/>
          <w:b w:val="0"/>
          <w:sz w:val="22"/>
          <w:szCs w:val="22"/>
        </w:rPr>
        <w:lastRenderedPageBreak/>
        <w:t xml:space="preserve">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34283810" w14:textId="77777777" w:rsidR="00E36EDD" w:rsidRDefault="00E36EDD" w:rsidP="00E36EDD">
      <w:pPr>
        <w:pStyle w:val="Podnadpis"/>
        <w:ind w:left="284"/>
        <w:jc w:val="both"/>
        <w:rPr>
          <w:rFonts w:ascii="Arial" w:hAnsi="Arial" w:cs="Arial"/>
          <w:b w:val="0"/>
          <w:sz w:val="22"/>
          <w:szCs w:val="22"/>
        </w:rPr>
      </w:pPr>
    </w:p>
    <w:p w14:paraId="05FB9C87"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20B08AF0" w14:textId="77777777" w:rsidR="00675FE8" w:rsidRDefault="00675FE8" w:rsidP="00675FE8">
      <w:pPr>
        <w:pStyle w:val="Odstavecseseznamem"/>
        <w:rPr>
          <w:rFonts w:ascii="Arial" w:hAnsi="Arial" w:cs="Arial"/>
          <w:b/>
          <w:sz w:val="22"/>
          <w:szCs w:val="22"/>
        </w:rPr>
      </w:pPr>
    </w:p>
    <w:p w14:paraId="2FCECCE4"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proofErr w:type="gramStart"/>
      <w:r w:rsidR="004F2F6B">
        <w:rPr>
          <w:rFonts w:ascii="Arial" w:hAnsi="Arial" w:cs="Arial"/>
          <w:sz w:val="22"/>
          <w:szCs w:val="22"/>
        </w:rPr>
        <w:t>1</w:t>
      </w:r>
      <w:r w:rsidRPr="00456D78">
        <w:rPr>
          <w:rFonts w:ascii="Arial" w:hAnsi="Arial" w:cs="Arial"/>
          <w:sz w:val="22"/>
          <w:szCs w:val="22"/>
        </w:rPr>
        <w:t>0.000,-</w:t>
      </w:r>
      <w:proofErr w:type="gramEnd"/>
      <w:r w:rsidRPr="00456D78">
        <w:rPr>
          <w:rFonts w:ascii="Arial" w:hAnsi="Arial" w:cs="Arial"/>
          <w:sz w:val="22"/>
          <w:szCs w:val="22"/>
        </w:rPr>
        <w:t xml:space="preserve"> Kč</w:t>
      </w:r>
      <w:r>
        <w:rPr>
          <w:rFonts w:ascii="Arial" w:hAnsi="Arial" w:cs="Arial"/>
          <w:b w:val="0"/>
          <w:sz w:val="22"/>
          <w:szCs w:val="22"/>
        </w:rPr>
        <w:t>, a to za každý zjištěný případ.</w:t>
      </w:r>
    </w:p>
    <w:p w14:paraId="2B97070B" w14:textId="77777777" w:rsidR="009D77E9" w:rsidRPr="009D77E9" w:rsidRDefault="009D77E9" w:rsidP="009D77E9">
      <w:pPr>
        <w:pStyle w:val="Podnadpis"/>
        <w:ind w:left="284"/>
        <w:jc w:val="both"/>
        <w:rPr>
          <w:rFonts w:ascii="Arial" w:hAnsi="Arial" w:cs="Arial"/>
          <w:b w:val="0"/>
          <w:sz w:val="22"/>
          <w:szCs w:val="22"/>
        </w:rPr>
      </w:pPr>
    </w:p>
    <w:p w14:paraId="5BF5FE05"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071EFB88" w14:textId="77777777" w:rsidR="00675FE8" w:rsidRDefault="00675FE8" w:rsidP="00675FE8">
      <w:pPr>
        <w:pStyle w:val="Odstavecseseznamem"/>
        <w:rPr>
          <w:rFonts w:ascii="Arial" w:hAnsi="Arial" w:cs="Arial"/>
          <w:b/>
          <w:sz w:val="22"/>
          <w:szCs w:val="22"/>
        </w:rPr>
      </w:pPr>
    </w:p>
    <w:p w14:paraId="4AA45198"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CDB0F1C" w14:textId="77777777" w:rsidR="005B2391" w:rsidRDefault="005B2391" w:rsidP="005B2391">
      <w:pPr>
        <w:pStyle w:val="Odstavecseseznamem"/>
        <w:rPr>
          <w:rFonts w:ascii="Arial" w:hAnsi="Arial" w:cs="Arial"/>
          <w:b/>
          <w:sz w:val="22"/>
          <w:szCs w:val="22"/>
        </w:rPr>
      </w:pPr>
    </w:p>
    <w:p w14:paraId="1ADF6550"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073E7420" w14:textId="77777777" w:rsidR="005B2391" w:rsidRDefault="005B2391" w:rsidP="005B2391">
      <w:pPr>
        <w:pStyle w:val="Odstavecseseznamem"/>
        <w:rPr>
          <w:rFonts w:ascii="Arial" w:hAnsi="Arial" w:cs="Arial"/>
          <w:b/>
          <w:sz w:val="22"/>
          <w:szCs w:val="22"/>
        </w:rPr>
      </w:pPr>
    </w:p>
    <w:p w14:paraId="01F99CBC"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 xml:space="preserve">íkem Prodávajícího nebo jeho </w:t>
      </w:r>
      <w:r w:rsidR="00BE2425">
        <w:rPr>
          <w:rFonts w:ascii="Arial" w:hAnsi="Arial" w:cs="Arial"/>
          <w:b w:val="0"/>
          <w:sz w:val="22"/>
          <w:szCs w:val="22"/>
        </w:rPr>
        <w:lastRenderedPageBreak/>
        <w:t>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5FFE991C" w14:textId="77777777" w:rsidR="005B2391" w:rsidRDefault="005B2391" w:rsidP="005B2391">
      <w:pPr>
        <w:pStyle w:val="Odstavecseseznamem"/>
        <w:rPr>
          <w:rFonts w:ascii="Arial" w:hAnsi="Arial" w:cs="Arial"/>
          <w:b/>
          <w:sz w:val="22"/>
          <w:szCs w:val="22"/>
        </w:rPr>
      </w:pPr>
    </w:p>
    <w:p w14:paraId="4544A595"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759130DF" w14:textId="77777777" w:rsidR="008A25AE" w:rsidRDefault="008A25AE" w:rsidP="00771AE3">
      <w:pPr>
        <w:tabs>
          <w:tab w:val="left" w:pos="0"/>
          <w:tab w:val="left" w:pos="2080"/>
        </w:tabs>
        <w:ind w:left="567" w:hanging="567"/>
        <w:jc w:val="both"/>
        <w:rPr>
          <w:rFonts w:ascii="Times" w:hAnsi="Times"/>
        </w:rPr>
      </w:pPr>
    </w:p>
    <w:p w14:paraId="5E0CE2DB" w14:textId="77777777" w:rsidR="004F2F6B" w:rsidRDefault="004F2F6B" w:rsidP="00634F59">
      <w:pPr>
        <w:tabs>
          <w:tab w:val="left" w:pos="0"/>
          <w:tab w:val="left" w:pos="2080"/>
        </w:tabs>
        <w:jc w:val="both"/>
        <w:rPr>
          <w:rFonts w:ascii="Arial" w:hAnsi="Arial" w:cs="Arial"/>
          <w:sz w:val="22"/>
          <w:szCs w:val="22"/>
        </w:rPr>
      </w:pPr>
    </w:p>
    <w:p w14:paraId="2F67D18A"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3CDE56C7"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8B3DA3F" w14:textId="77777777" w:rsidR="00954C1B" w:rsidRDefault="00954C1B" w:rsidP="00A463D0">
      <w:pPr>
        <w:tabs>
          <w:tab w:val="left" w:pos="2080"/>
        </w:tabs>
        <w:jc w:val="both"/>
        <w:rPr>
          <w:rFonts w:ascii="Arial" w:hAnsi="Arial" w:cs="Arial"/>
          <w:sz w:val="22"/>
          <w:szCs w:val="22"/>
        </w:rPr>
      </w:pPr>
    </w:p>
    <w:p w14:paraId="66C88770"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3600CAC0" w14:textId="77777777" w:rsidR="005B2391" w:rsidRDefault="005B2391" w:rsidP="005B2391">
      <w:pPr>
        <w:pStyle w:val="Odstavecseseznamem"/>
        <w:tabs>
          <w:tab w:val="left" w:pos="2080"/>
        </w:tabs>
        <w:ind w:left="284"/>
        <w:jc w:val="both"/>
        <w:rPr>
          <w:rFonts w:ascii="Arial" w:hAnsi="Arial" w:cs="Arial"/>
          <w:sz w:val="22"/>
          <w:szCs w:val="22"/>
        </w:rPr>
      </w:pPr>
    </w:p>
    <w:p w14:paraId="576EF347"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677C83A"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4C494651" w14:textId="77777777" w:rsidR="005B2391" w:rsidRDefault="005B2391" w:rsidP="005B2391">
      <w:pPr>
        <w:pStyle w:val="Odstavecseseznamem"/>
        <w:tabs>
          <w:tab w:val="left" w:pos="2080"/>
        </w:tabs>
        <w:ind w:left="284"/>
        <w:jc w:val="both"/>
        <w:rPr>
          <w:rFonts w:ascii="Arial" w:hAnsi="Arial" w:cs="Arial"/>
          <w:sz w:val="22"/>
          <w:szCs w:val="22"/>
        </w:rPr>
      </w:pPr>
    </w:p>
    <w:p w14:paraId="321B64D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5FF7AC7F"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3BA166AB" w14:textId="77777777" w:rsidR="00A463D0" w:rsidRDefault="00A463D0" w:rsidP="00A463D0">
      <w:pPr>
        <w:tabs>
          <w:tab w:val="left" w:pos="2080"/>
        </w:tabs>
        <w:jc w:val="both"/>
        <w:rPr>
          <w:rFonts w:ascii="Arial" w:hAnsi="Arial" w:cs="Arial"/>
          <w:sz w:val="22"/>
          <w:szCs w:val="22"/>
        </w:rPr>
      </w:pPr>
    </w:p>
    <w:p w14:paraId="39EC827E"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4156E37B" w14:textId="77777777" w:rsidR="00240DC6" w:rsidRPr="00954C1B" w:rsidRDefault="00240DC6" w:rsidP="00954C1B">
      <w:pPr>
        <w:tabs>
          <w:tab w:val="left" w:pos="2080"/>
        </w:tabs>
        <w:jc w:val="both"/>
        <w:rPr>
          <w:rFonts w:ascii="Arial" w:hAnsi="Arial" w:cs="Arial"/>
          <w:sz w:val="22"/>
          <w:szCs w:val="22"/>
        </w:rPr>
      </w:pPr>
    </w:p>
    <w:p w14:paraId="3D61B901"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6903349A"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3B05DE99" w14:textId="77777777" w:rsidR="00634F59" w:rsidRPr="00634F59" w:rsidRDefault="00634F59" w:rsidP="00634F59">
      <w:pPr>
        <w:tabs>
          <w:tab w:val="left" w:pos="2080"/>
        </w:tabs>
        <w:jc w:val="both"/>
        <w:rPr>
          <w:rFonts w:ascii="Arial" w:hAnsi="Arial" w:cs="Arial"/>
          <w:sz w:val="22"/>
          <w:szCs w:val="22"/>
        </w:rPr>
      </w:pPr>
    </w:p>
    <w:p w14:paraId="6B396793"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144763FF" w14:textId="77777777" w:rsidR="009F77B7" w:rsidRDefault="009F77B7" w:rsidP="005B2391">
      <w:pPr>
        <w:pStyle w:val="Odstavecseseznamem"/>
        <w:tabs>
          <w:tab w:val="left" w:pos="2080"/>
        </w:tabs>
        <w:ind w:left="284"/>
        <w:jc w:val="both"/>
        <w:rPr>
          <w:rFonts w:ascii="Arial" w:hAnsi="Arial" w:cs="Arial"/>
          <w:sz w:val="22"/>
          <w:szCs w:val="22"/>
        </w:rPr>
      </w:pPr>
    </w:p>
    <w:p w14:paraId="11D3EF34"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0A8C4EE6" w14:textId="77777777" w:rsidR="005B2391" w:rsidRPr="005B2391" w:rsidRDefault="005B2391" w:rsidP="005B2391">
      <w:pPr>
        <w:pStyle w:val="Odstavecseseznamem"/>
        <w:rPr>
          <w:rFonts w:ascii="Arial" w:hAnsi="Arial" w:cs="Arial"/>
          <w:sz w:val="22"/>
          <w:szCs w:val="22"/>
        </w:rPr>
      </w:pPr>
    </w:p>
    <w:p w14:paraId="43BB7917"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lastRenderedPageBreak/>
        <w:t>Prodávající prohlašuje (v případě, že je plátcem DPH), že:</w:t>
      </w:r>
    </w:p>
    <w:p w14:paraId="0A212F4A"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361FEBBF"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01A3CB44"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03B9B11F"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05CC9555"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14899D27" w14:textId="77777777" w:rsidR="00F577E2" w:rsidRPr="00FB3579" w:rsidRDefault="00F577E2" w:rsidP="00FB3579">
      <w:pPr>
        <w:pStyle w:val="Odstavec111"/>
        <w:rPr>
          <w:sz w:val="22"/>
          <w:szCs w:val="22"/>
        </w:rPr>
      </w:pPr>
      <w:r w:rsidRPr="00FB3579">
        <w:rPr>
          <w:sz w:val="22"/>
          <w:szCs w:val="22"/>
        </w:rPr>
        <w:t>nebude nespolehlivým plátcem,</w:t>
      </w:r>
    </w:p>
    <w:p w14:paraId="7E5EAF5E"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117A9B7E" w14:textId="77777777" w:rsidR="005B2391" w:rsidRPr="00240DC6" w:rsidRDefault="005B2391" w:rsidP="00240DC6">
      <w:pPr>
        <w:rPr>
          <w:rFonts w:ascii="Arial" w:hAnsi="Arial" w:cs="Arial"/>
          <w:sz w:val="22"/>
          <w:szCs w:val="22"/>
        </w:rPr>
      </w:pPr>
    </w:p>
    <w:p w14:paraId="27ABEB72"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09743083" w14:textId="77777777" w:rsidR="005B2391" w:rsidRPr="005B2391" w:rsidRDefault="005B2391" w:rsidP="005B2391">
      <w:pPr>
        <w:pStyle w:val="Odstavecseseznamem"/>
        <w:rPr>
          <w:rFonts w:ascii="Arial" w:hAnsi="Arial" w:cs="Arial"/>
          <w:sz w:val="22"/>
          <w:szCs w:val="22"/>
        </w:rPr>
      </w:pPr>
    </w:p>
    <w:p w14:paraId="4975B8A1" w14:textId="71D510E6" w:rsidR="00A6475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4438C451" w14:textId="77777777" w:rsidR="005B2391" w:rsidRPr="005B2391" w:rsidRDefault="005B2391" w:rsidP="005B2391">
      <w:pPr>
        <w:pStyle w:val="Odstavecseseznamem"/>
        <w:rPr>
          <w:rFonts w:ascii="Arial" w:hAnsi="Arial" w:cs="Arial"/>
          <w:sz w:val="22"/>
          <w:szCs w:val="22"/>
        </w:rPr>
      </w:pPr>
    </w:p>
    <w:p w14:paraId="50D02A5F"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5CF65B46" w14:textId="77777777" w:rsidR="005B2391" w:rsidRPr="00DD209C" w:rsidRDefault="005B2391" w:rsidP="005B2391">
      <w:pPr>
        <w:pStyle w:val="Odstavecseseznamem"/>
        <w:rPr>
          <w:rFonts w:ascii="Arial" w:hAnsi="Arial" w:cs="Arial"/>
          <w:sz w:val="22"/>
          <w:szCs w:val="22"/>
        </w:rPr>
      </w:pPr>
    </w:p>
    <w:p w14:paraId="72186152"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2C5A7F46" w14:textId="77777777" w:rsidR="004F28CD" w:rsidRPr="004F28CD" w:rsidRDefault="004F28CD" w:rsidP="004F28CD">
      <w:pPr>
        <w:rPr>
          <w:rFonts w:ascii="Arial" w:hAnsi="Arial" w:cs="Arial"/>
          <w:sz w:val="22"/>
          <w:szCs w:val="22"/>
        </w:rPr>
      </w:pPr>
    </w:p>
    <w:p w14:paraId="26D17D45"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DBF7591" w14:textId="77777777" w:rsidR="00AA0AD3" w:rsidRPr="00AA0AD3" w:rsidRDefault="00AA0AD3" w:rsidP="00AA0AD3">
      <w:pPr>
        <w:pStyle w:val="Odstavecseseznamem"/>
        <w:rPr>
          <w:rFonts w:ascii="Arial" w:hAnsi="Arial" w:cs="Arial"/>
          <w:color w:val="FF0000"/>
          <w:sz w:val="22"/>
          <w:szCs w:val="22"/>
        </w:rPr>
      </w:pPr>
    </w:p>
    <w:p w14:paraId="450E09AD"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46960F0F" w14:textId="77777777" w:rsidR="005B2391" w:rsidRPr="005B2391" w:rsidRDefault="005B2391" w:rsidP="005B2391">
      <w:pPr>
        <w:pStyle w:val="Odstavecseseznamem"/>
        <w:rPr>
          <w:rFonts w:ascii="Arial" w:hAnsi="Arial" w:cs="Arial"/>
          <w:sz w:val="22"/>
          <w:szCs w:val="22"/>
        </w:rPr>
      </w:pPr>
    </w:p>
    <w:p w14:paraId="05CC8ACB"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12F54725" w14:textId="77777777" w:rsidR="004F28CD" w:rsidRPr="00A56E39" w:rsidRDefault="004F28CD" w:rsidP="00A56E39">
      <w:pPr>
        <w:rPr>
          <w:rFonts w:ascii="Arial" w:hAnsi="Arial" w:cs="Arial"/>
          <w:sz w:val="22"/>
          <w:szCs w:val="22"/>
        </w:rPr>
      </w:pPr>
    </w:p>
    <w:p w14:paraId="66B70F29" w14:textId="4C1C103A"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6BA74BC5" w14:textId="77777777" w:rsidR="00CB5650" w:rsidRDefault="00CB5650" w:rsidP="001D0204">
      <w:pPr>
        <w:pStyle w:val="Odstavecseseznamem"/>
        <w:ind w:left="284"/>
        <w:jc w:val="both"/>
        <w:rPr>
          <w:rFonts w:ascii="Arial" w:hAnsi="Arial" w:cs="Arial"/>
          <w:sz w:val="22"/>
          <w:szCs w:val="22"/>
        </w:rPr>
      </w:pPr>
    </w:p>
    <w:p w14:paraId="3548FCEE" w14:textId="33CB9507" w:rsidR="00CB5650" w:rsidRPr="005B239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lastRenderedPageBreak/>
        <w:t xml:space="preserve">Uzavření této smlouvy bylo schváleno Radou statutárního města Opavy dne </w:t>
      </w:r>
      <w:proofErr w:type="gramStart"/>
      <w:r w:rsidRPr="001D0204">
        <w:rPr>
          <w:rFonts w:ascii="Arial" w:hAnsi="Arial" w:cs="Arial"/>
          <w:sz w:val="22"/>
          <w:szCs w:val="22"/>
          <w:highlight w:val="cyan"/>
        </w:rPr>
        <w:t>…</w:t>
      </w:r>
      <w:r w:rsidR="001D0204" w:rsidRPr="001D0204">
        <w:rPr>
          <w:rFonts w:ascii="Arial" w:hAnsi="Arial" w:cs="Arial"/>
          <w:sz w:val="22"/>
          <w:szCs w:val="22"/>
          <w:highlight w:val="cyan"/>
        </w:rPr>
        <w:t>(</w:t>
      </w:r>
      <w:proofErr w:type="gramEnd"/>
      <w:r w:rsidR="001D0204" w:rsidRPr="001D0204">
        <w:rPr>
          <w:rFonts w:ascii="Arial" w:hAnsi="Arial" w:cs="Arial"/>
          <w:sz w:val="22"/>
          <w:szCs w:val="22"/>
          <w:highlight w:val="cyan"/>
        </w:rPr>
        <w:t xml:space="preserve">DOPLNÍ </w:t>
      </w:r>
      <w:proofErr w:type="gramStart"/>
      <w:r w:rsidR="001D0204" w:rsidRPr="001D0204">
        <w:rPr>
          <w:rFonts w:ascii="Arial" w:hAnsi="Arial" w:cs="Arial"/>
          <w:sz w:val="22"/>
          <w:szCs w:val="22"/>
          <w:highlight w:val="cyan"/>
        </w:rPr>
        <w:t>KUPUJÍCÍ)</w:t>
      </w:r>
      <w:r w:rsidRPr="001D0204">
        <w:rPr>
          <w:rFonts w:ascii="Arial" w:hAnsi="Arial" w:cs="Arial"/>
          <w:sz w:val="22"/>
          <w:szCs w:val="22"/>
          <w:highlight w:val="cyan"/>
        </w:rPr>
        <w:t>…</w:t>
      </w:r>
      <w:proofErr w:type="gramEnd"/>
      <w:r w:rsidRPr="001D0204">
        <w:rPr>
          <w:rFonts w:ascii="Arial" w:hAnsi="Arial" w:cs="Arial"/>
          <w:sz w:val="22"/>
          <w:szCs w:val="22"/>
          <w:highlight w:val="cyan"/>
        </w:rPr>
        <w:t>...</w:t>
      </w:r>
      <w:r w:rsidRPr="00CB5650">
        <w:rPr>
          <w:rFonts w:ascii="Arial" w:hAnsi="Arial" w:cs="Arial"/>
          <w:sz w:val="22"/>
          <w:szCs w:val="22"/>
        </w:rPr>
        <w:t xml:space="preserve"> usnesením č. </w:t>
      </w:r>
      <w:r w:rsidRPr="001D0204">
        <w:rPr>
          <w:rFonts w:ascii="Arial" w:hAnsi="Arial" w:cs="Arial"/>
          <w:sz w:val="22"/>
          <w:szCs w:val="22"/>
          <w:highlight w:val="cyan"/>
        </w:rPr>
        <w:t>…</w:t>
      </w:r>
      <w:proofErr w:type="gramStart"/>
      <w:r w:rsidRPr="001D0204">
        <w:rPr>
          <w:rFonts w:ascii="Arial" w:hAnsi="Arial" w:cs="Arial"/>
          <w:sz w:val="22"/>
          <w:szCs w:val="22"/>
          <w:highlight w:val="cyan"/>
        </w:rPr>
        <w:t>…</w:t>
      </w:r>
      <w:r w:rsidR="001D0204" w:rsidRPr="001D0204">
        <w:rPr>
          <w:rFonts w:ascii="Arial" w:hAnsi="Arial" w:cs="Arial"/>
          <w:sz w:val="22"/>
          <w:szCs w:val="22"/>
          <w:highlight w:val="cyan"/>
        </w:rPr>
        <w:t>(</w:t>
      </w:r>
      <w:proofErr w:type="gramEnd"/>
      <w:r w:rsidR="001D0204" w:rsidRPr="001D0204">
        <w:rPr>
          <w:rFonts w:ascii="Arial" w:hAnsi="Arial" w:cs="Arial"/>
          <w:sz w:val="22"/>
          <w:szCs w:val="22"/>
          <w:highlight w:val="cyan"/>
        </w:rPr>
        <w:t>DOPLNÍ KUPUJÍCÍ</w:t>
      </w:r>
      <w:proofErr w:type="gramStart"/>
      <w:r w:rsidR="001D0204" w:rsidRPr="001D0204">
        <w:rPr>
          <w:rFonts w:ascii="Arial" w:hAnsi="Arial" w:cs="Arial"/>
          <w:sz w:val="22"/>
          <w:szCs w:val="22"/>
          <w:highlight w:val="cyan"/>
        </w:rPr>
        <w:t>)</w:t>
      </w:r>
      <w:r w:rsidRPr="001D0204">
        <w:rPr>
          <w:rFonts w:ascii="Arial" w:hAnsi="Arial" w:cs="Arial"/>
          <w:sz w:val="22"/>
          <w:szCs w:val="22"/>
          <w:highlight w:val="cyan"/>
        </w:rPr>
        <w:t>….</w:t>
      </w:r>
      <w:proofErr w:type="gramEnd"/>
      <w:r w:rsidRPr="001D0204">
        <w:rPr>
          <w:rFonts w:ascii="Arial" w:hAnsi="Arial" w:cs="Arial"/>
          <w:sz w:val="22"/>
          <w:szCs w:val="22"/>
          <w:highlight w:val="cyan"/>
        </w:rPr>
        <w:t>.</w:t>
      </w:r>
    </w:p>
    <w:p w14:paraId="17CD84FE" w14:textId="77777777" w:rsidR="00C761CE" w:rsidRDefault="00C761CE" w:rsidP="007F0725">
      <w:pPr>
        <w:rPr>
          <w:rFonts w:ascii="Arial" w:hAnsi="Arial" w:cs="Arial"/>
          <w:sz w:val="22"/>
          <w:szCs w:val="22"/>
        </w:rPr>
      </w:pPr>
    </w:p>
    <w:p w14:paraId="4273C9BB" w14:textId="77777777" w:rsidR="00284773" w:rsidRDefault="00284773" w:rsidP="007F0725">
      <w:pPr>
        <w:rPr>
          <w:rFonts w:ascii="Arial" w:hAnsi="Arial" w:cs="Arial"/>
          <w:sz w:val="22"/>
          <w:szCs w:val="22"/>
        </w:rPr>
      </w:pPr>
    </w:p>
    <w:p w14:paraId="6F0EF362" w14:textId="77777777" w:rsidR="00284773" w:rsidRDefault="00284773" w:rsidP="007F0725">
      <w:pPr>
        <w:rPr>
          <w:rFonts w:ascii="Arial" w:hAnsi="Arial" w:cs="Arial"/>
          <w:sz w:val="22"/>
          <w:szCs w:val="22"/>
        </w:rPr>
      </w:pPr>
    </w:p>
    <w:p w14:paraId="2B9BD862" w14:textId="77777777" w:rsidR="00284773" w:rsidRDefault="00284773" w:rsidP="007F0725">
      <w:pPr>
        <w:rPr>
          <w:rFonts w:ascii="Arial" w:hAnsi="Arial" w:cs="Arial"/>
          <w:sz w:val="22"/>
          <w:szCs w:val="22"/>
        </w:rPr>
      </w:pPr>
    </w:p>
    <w:p w14:paraId="14C90318" w14:textId="39202667" w:rsidR="007F0725" w:rsidRPr="007F0725" w:rsidRDefault="00474A9E" w:rsidP="007F0725">
      <w:pPr>
        <w:rPr>
          <w:rFonts w:ascii="Arial" w:hAnsi="Arial" w:cs="Arial"/>
          <w:sz w:val="22"/>
          <w:szCs w:val="22"/>
        </w:rPr>
      </w:pPr>
      <w:bookmarkStart w:id="5"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E91708">
        <w:rPr>
          <w:rFonts w:ascii="Arial" w:hAnsi="Arial" w:cs="Arial"/>
          <w:sz w:val="22"/>
          <w:szCs w:val="22"/>
        </w:rPr>
        <w:tab/>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7E885AE0" w14:textId="77777777" w:rsidR="007F0725" w:rsidRPr="007F0725" w:rsidRDefault="007F0725" w:rsidP="007F0725">
      <w:pPr>
        <w:rPr>
          <w:rFonts w:ascii="Arial" w:hAnsi="Arial" w:cs="Arial"/>
          <w:b/>
          <w:sz w:val="22"/>
          <w:szCs w:val="22"/>
        </w:rPr>
      </w:pPr>
    </w:p>
    <w:p w14:paraId="50133531"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0BEC6F59" w14:textId="77777777" w:rsidR="007F0725" w:rsidRDefault="007F0725" w:rsidP="007F0725">
      <w:pPr>
        <w:rPr>
          <w:rFonts w:ascii="Arial" w:hAnsi="Arial" w:cs="Arial"/>
          <w:sz w:val="22"/>
          <w:szCs w:val="22"/>
        </w:rPr>
      </w:pPr>
    </w:p>
    <w:p w14:paraId="087854F2" w14:textId="77777777" w:rsidR="007F0725" w:rsidRPr="007F0725" w:rsidRDefault="007F0725" w:rsidP="007F0725">
      <w:pPr>
        <w:rPr>
          <w:rFonts w:ascii="Arial" w:hAnsi="Arial" w:cs="Arial"/>
          <w:sz w:val="22"/>
          <w:szCs w:val="22"/>
        </w:rPr>
      </w:pPr>
    </w:p>
    <w:p w14:paraId="0B5F7074"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6769CFE1"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158DE5A"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5"/>
    <w:p w14:paraId="295706F3"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0AB2737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B04783D"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7585BE75"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0828C" w14:textId="77777777" w:rsidR="00B80CFA" w:rsidRDefault="00B80CFA">
      <w:r>
        <w:separator/>
      </w:r>
    </w:p>
  </w:endnote>
  <w:endnote w:type="continuationSeparator" w:id="0">
    <w:p w14:paraId="41FEED82" w14:textId="77777777" w:rsidR="00B80CFA" w:rsidRDefault="00B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2DA1E" w14:textId="77777777" w:rsidR="00E6192E" w:rsidRDefault="00E6192E" w:rsidP="00461955">
    <w:pPr>
      <w:pStyle w:val="Zpat"/>
      <w:jc w:val="center"/>
    </w:pPr>
    <w:r w:rsidRPr="00163831">
      <w:rPr>
        <w:color w:val="333333"/>
        <w:sz w:val="16"/>
        <w:szCs w:val="16"/>
      </w:rPr>
      <w:t>.</w:t>
    </w:r>
  </w:p>
  <w:p w14:paraId="7C069513" w14:textId="77777777" w:rsidR="00E6192E" w:rsidRDefault="00E6192E" w:rsidP="007C1E04">
    <w:pPr>
      <w:pStyle w:val="Zpat"/>
      <w:jc w:val="center"/>
      <w:rPr>
        <w:rStyle w:val="slostrnky"/>
      </w:rPr>
    </w:pPr>
  </w:p>
  <w:p w14:paraId="2391F47D"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6</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D194D" w14:textId="77777777" w:rsidR="00E6192E" w:rsidRPr="00A569D1" w:rsidRDefault="00E6192E" w:rsidP="00DD3E17">
    <w:pPr>
      <w:pStyle w:val="Zpat"/>
      <w:pBdr>
        <w:bottom w:val="single" w:sz="12" w:space="1" w:color="auto"/>
      </w:pBdr>
      <w:rPr>
        <w:rFonts w:ascii="Palatino Linotype" w:hAnsi="Palatino Linotype"/>
        <w:sz w:val="4"/>
      </w:rPr>
    </w:pPr>
  </w:p>
  <w:p w14:paraId="34005D64"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0D0B8492"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76D73" w14:textId="77777777" w:rsidR="00E6192E" w:rsidRDefault="00E6192E" w:rsidP="007C1E04">
    <w:pPr>
      <w:pStyle w:val="Zpat"/>
      <w:jc w:val="center"/>
      <w:rPr>
        <w:rStyle w:val="slostrnky"/>
      </w:rPr>
    </w:pPr>
  </w:p>
  <w:p w14:paraId="4D5EB775"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D1C07" w14:textId="77777777" w:rsidR="00E6192E" w:rsidRDefault="00E6192E" w:rsidP="00461955">
    <w:pPr>
      <w:pStyle w:val="Zpat"/>
      <w:jc w:val="center"/>
      <w:rPr>
        <w:caps/>
        <w:color w:val="333333"/>
        <w:sz w:val="16"/>
        <w:szCs w:val="16"/>
      </w:rPr>
    </w:pPr>
  </w:p>
  <w:p w14:paraId="2AD90C9D" w14:textId="77777777" w:rsidR="00E6192E" w:rsidRDefault="00E6192E" w:rsidP="007C1E04">
    <w:pPr>
      <w:pStyle w:val="Zpat"/>
      <w:jc w:val="center"/>
      <w:rPr>
        <w:rStyle w:val="slostrnky"/>
      </w:rPr>
    </w:pPr>
  </w:p>
  <w:p w14:paraId="63C5B53B"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9F18D" w14:textId="77777777" w:rsidR="00B80CFA" w:rsidRDefault="00B80CFA">
      <w:r>
        <w:separator/>
      </w:r>
    </w:p>
  </w:footnote>
  <w:footnote w:type="continuationSeparator" w:id="0">
    <w:p w14:paraId="4A3AB1FE" w14:textId="77777777" w:rsidR="00B80CFA" w:rsidRDefault="00B80CFA">
      <w:r>
        <w:continuationSeparator/>
      </w:r>
    </w:p>
  </w:footnote>
  <w:footnote w:id="1">
    <w:p w14:paraId="199FFDEC"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EE002" w14:textId="77777777" w:rsidR="00E6192E" w:rsidRDefault="00A87E14" w:rsidP="00E6192E">
    <w:pPr>
      <w:pStyle w:val="Zhlav"/>
    </w:pPr>
    <w:r>
      <w:rPr>
        <w:noProof/>
      </w:rPr>
      <w:drawing>
        <wp:inline distT="0" distB="0" distL="0" distR="0" wp14:anchorId="20D0F74C" wp14:editId="0BABD1F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5DA492A1"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D546" w14:textId="77777777" w:rsidR="00E6192E" w:rsidRPr="005F2131" w:rsidRDefault="00000000">
    <w:pPr>
      <w:pStyle w:val="Zhlav"/>
      <w:pBdr>
        <w:bottom w:val="single" w:sz="12" w:space="1" w:color="auto"/>
      </w:pBdr>
      <w:spacing w:before="40"/>
      <w:rPr>
        <w:rFonts w:ascii="Arial MT CE Black" w:hAnsi="Arial MT CE Black"/>
      </w:rPr>
    </w:pPr>
    <w:r>
      <w:rPr>
        <w:rFonts w:ascii="Arial MT CE Black" w:hAnsi="Arial MT CE Black"/>
        <w:noProof/>
      </w:rPr>
      <w:pict w14:anchorId="59A1A7EC">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2193CBF5"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E044341"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4494F8DE" w14:textId="77777777" w:rsidR="00E6192E" w:rsidRDefault="00E6192E" w:rsidP="000136B2">
                <w:pPr>
                  <w:rPr>
                    <w:sz w:val="13"/>
                  </w:rPr>
                </w:pPr>
              </w:p>
              <w:p w14:paraId="221C37D7"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2F96E8C1"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4B6C100D"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BB097B2" w14:textId="77777777" w:rsidR="00E6192E" w:rsidRDefault="00E6192E" w:rsidP="000136B2">
                <w:pPr>
                  <w:pStyle w:val="Zkladntext2"/>
                  <w:tabs>
                    <w:tab w:val="left" w:pos="1843"/>
                  </w:tabs>
                  <w:rPr>
                    <w:rFonts w:ascii="Arial" w:hAnsi="Arial"/>
                    <w:b/>
                    <w:sz w:val="12"/>
                  </w:rPr>
                </w:pPr>
              </w:p>
              <w:p w14:paraId="10B83A65"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06A4E70C"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29B3EA5E" wp14:editId="7632E59F">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451B6ED" w14:textId="77777777" w:rsidR="00E6192E" w:rsidRDefault="00E6192E">
    <w:pPr>
      <w:pStyle w:val="Zhlav"/>
    </w:pPr>
  </w:p>
  <w:p w14:paraId="4DE34311"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956256015">
    <w:abstractNumId w:val="1"/>
  </w:num>
  <w:num w:numId="2" w16cid:durableId="878129938">
    <w:abstractNumId w:val="2"/>
  </w:num>
  <w:num w:numId="3" w16cid:durableId="5427199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6970955">
    <w:abstractNumId w:val="26"/>
  </w:num>
  <w:num w:numId="5" w16cid:durableId="531529007">
    <w:abstractNumId w:val="33"/>
  </w:num>
  <w:num w:numId="6" w16cid:durableId="217282020">
    <w:abstractNumId w:val="38"/>
  </w:num>
  <w:num w:numId="7" w16cid:durableId="1993753952">
    <w:abstractNumId w:val="8"/>
  </w:num>
  <w:num w:numId="8" w16cid:durableId="568269997">
    <w:abstractNumId w:val="7"/>
  </w:num>
  <w:num w:numId="9" w16cid:durableId="2093621681">
    <w:abstractNumId w:val="23"/>
  </w:num>
  <w:num w:numId="10" w16cid:durableId="1315797505">
    <w:abstractNumId w:val="22"/>
  </w:num>
  <w:num w:numId="11" w16cid:durableId="574047639">
    <w:abstractNumId w:val="34"/>
  </w:num>
  <w:num w:numId="12" w16cid:durableId="1552695031">
    <w:abstractNumId w:val="5"/>
  </w:num>
  <w:num w:numId="13" w16cid:durableId="1078358295">
    <w:abstractNumId w:val="9"/>
  </w:num>
  <w:num w:numId="14" w16cid:durableId="15974446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9673247">
    <w:abstractNumId w:val="15"/>
  </w:num>
  <w:num w:numId="16" w16cid:durableId="1757090923">
    <w:abstractNumId w:val="28"/>
  </w:num>
  <w:num w:numId="17" w16cid:durableId="2009366348">
    <w:abstractNumId w:val="4"/>
  </w:num>
  <w:num w:numId="18" w16cid:durableId="1155609094">
    <w:abstractNumId w:val="14"/>
  </w:num>
  <w:num w:numId="19" w16cid:durableId="5944853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2341313">
    <w:abstractNumId w:val="29"/>
  </w:num>
  <w:num w:numId="21" w16cid:durableId="78260682">
    <w:abstractNumId w:val="16"/>
  </w:num>
  <w:num w:numId="22" w16cid:durableId="1739015232">
    <w:abstractNumId w:val="21"/>
  </w:num>
  <w:num w:numId="23" w16cid:durableId="1508516446">
    <w:abstractNumId w:val="30"/>
  </w:num>
  <w:num w:numId="24" w16cid:durableId="517550153">
    <w:abstractNumId w:val="36"/>
  </w:num>
  <w:num w:numId="25" w16cid:durableId="1659379578">
    <w:abstractNumId w:val="17"/>
  </w:num>
  <w:num w:numId="26" w16cid:durableId="1177041508">
    <w:abstractNumId w:val="35"/>
  </w:num>
  <w:num w:numId="27" w16cid:durableId="1437212331">
    <w:abstractNumId w:val="6"/>
  </w:num>
  <w:num w:numId="28" w16cid:durableId="848327906">
    <w:abstractNumId w:val="11"/>
  </w:num>
  <w:num w:numId="29" w16cid:durableId="676540674">
    <w:abstractNumId w:val="19"/>
  </w:num>
  <w:num w:numId="30" w16cid:durableId="405690363">
    <w:abstractNumId w:val="18"/>
  </w:num>
  <w:num w:numId="31" w16cid:durableId="2140997715">
    <w:abstractNumId w:val="24"/>
  </w:num>
  <w:num w:numId="32" w16cid:durableId="271328978">
    <w:abstractNumId w:val="31"/>
  </w:num>
  <w:num w:numId="33" w16cid:durableId="1743021619">
    <w:abstractNumId w:val="10"/>
  </w:num>
  <w:num w:numId="34" w16cid:durableId="2075159335">
    <w:abstractNumId w:val="3"/>
  </w:num>
  <w:num w:numId="35" w16cid:durableId="630667343">
    <w:abstractNumId w:val="37"/>
  </w:num>
  <w:num w:numId="36" w16cid:durableId="126169994">
    <w:abstractNumId w:val="12"/>
  </w:num>
  <w:num w:numId="37" w16cid:durableId="795682183">
    <w:abstractNumId w:val="25"/>
  </w:num>
  <w:num w:numId="38" w16cid:durableId="16939962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22938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8909814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1CB5"/>
    <w:rsid w:val="0003377F"/>
    <w:rsid w:val="00046801"/>
    <w:rsid w:val="00047A07"/>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E056C"/>
    <w:rsid w:val="000F1499"/>
    <w:rsid w:val="000F165A"/>
    <w:rsid w:val="000F4EF7"/>
    <w:rsid w:val="000F52DE"/>
    <w:rsid w:val="000F53C1"/>
    <w:rsid w:val="000F562E"/>
    <w:rsid w:val="00101126"/>
    <w:rsid w:val="001027D9"/>
    <w:rsid w:val="00102BDB"/>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1D9"/>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1879"/>
    <w:rsid w:val="001C62C0"/>
    <w:rsid w:val="001C67E7"/>
    <w:rsid w:val="001C68E4"/>
    <w:rsid w:val="001C73CD"/>
    <w:rsid w:val="001D0204"/>
    <w:rsid w:val="001D20A1"/>
    <w:rsid w:val="001D4008"/>
    <w:rsid w:val="001D7534"/>
    <w:rsid w:val="001E4246"/>
    <w:rsid w:val="001F1ABA"/>
    <w:rsid w:val="001F3840"/>
    <w:rsid w:val="001F561E"/>
    <w:rsid w:val="001F588D"/>
    <w:rsid w:val="00200545"/>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773"/>
    <w:rsid w:val="00284DD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3C08"/>
    <w:rsid w:val="002C7781"/>
    <w:rsid w:val="002D4461"/>
    <w:rsid w:val="002D6047"/>
    <w:rsid w:val="002D7AB2"/>
    <w:rsid w:val="002E67BF"/>
    <w:rsid w:val="002F2527"/>
    <w:rsid w:val="002F419C"/>
    <w:rsid w:val="003010FE"/>
    <w:rsid w:val="00301DC5"/>
    <w:rsid w:val="00311849"/>
    <w:rsid w:val="003169E9"/>
    <w:rsid w:val="003203C1"/>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2525A"/>
    <w:rsid w:val="004317BC"/>
    <w:rsid w:val="00432908"/>
    <w:rsid w:val="004331B7"/>
    <w:rsid w:val="00433A76"/>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B3E5B"/>
    <w:rsid w:val="004C2D62"/>
    <w:rsid w:val="004C2E05"/>
    <w:rsid w:val="004C3C0E"/>
    <w:rsid w:val="004D0C32"/>
    <w:rsid w:val="004D0C9D"/>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237E4"/>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4D33"/>
    <w:rsid w:val="005D5672"/>
    <w:rsid w:val="005E105F"/>
    <w:rsid w:val="005E3483"/>
    <w:rsid w:val="005E588E"/>
    <w:rsid w:val="005E69DE"/>
    <w:rsid w:val="005F2131"/>
    <w:rsid w:val="005F4B54"/>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6E47"/>
    <w:rsid w:val="007E7038"/>
    <w:rsid w:val="007E738F"/>
    <w:rsid w:val="007E7E2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E6675"/>
    <w:rsid w:val="008F3B76"/>
    <w:rsid w:val="008F3EEC"/>
    <w:rsid w:val="008F7294"/>
    <w:rsid w:val="008F7901"/>
    <w:rsid w:val="00901193"/>
    <w:rsid w:val="00906A07"/>
    <w:rsid w:val="00907404"/>
    <w:rsid w:val="009135BF"/>
    <w:rsid w:val="00913B35"/>
    <w:rsid w:val="00915862"/>
    <w:rsid w:val="009159F0"/>
    <w:rsid w:val="00916BDD"/>
    <w:rsid w:val="00917E17"/>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83D9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6E44"/>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3345"/>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4DE0"/>
    <w:rsid w:val="00A67D1D"/>
    <w:rsid w:val="00A73882"/>
    <w:rsid w:val="00A73DF8"/>
    <w:rsid w:val="00A756B5"/>
    <w:rsid w:val="00A8044B"/>
    <w:rsid w:val="00A816DE"/>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0759"/>
    <w:rsid w:val="00AE330C"/>
    <w:rsid w:val="00AE6A69"/>
    <w:rsid w:val="00AF35C3"/>
    <w:rsid w:val="00AF645E"/>
    <w:rsid w:val="00B00894"/>
    <w:rsid w:val="00B03B1C"/>
    <w:rsid w:val="00B03F91"/>
    <w:rsid w:val="00B047D6"/>
    <w:rsid w:val="00B05A10"/>
    <w:rsid w:val="00B0604D"/>
    <w:rsid w:val="00B10822"/>
    <w:rsid w:val="00B1388F"/>
    <w:rsid w:val="00B325EB"/>
    <w:rsid w:val="00B340E0"/>
    <w:rsid w:val="00B4177A"/>
    <w:rsid w:val="00B42738"/>
    <w:rsid w:val="00B52D5D"/>
    <w:rsid w:val="00B539F6"/>
    <w:rsid w:val="00B639C3"/>
    <w:rsid w:val="00B67982"/>
    <w:rsid w:val="00B732D1"/>
    <w:rsid w:val="00B80CFA"/>
    <w:rsid w:val="00B80D7F"/>
    <w:rsid w:val="00B81D36"/>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8E4"/>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0C4A"/>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B5650"/>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209C"/>
    <w:rsid w:val="00DD3E17"/>
    <w:rsid w:val="00DD69B0"/>
    <w:rsid w:val="00DE57A4"/>
    <w:rsid w:val="00DF2308"/>
    <w:rsid w:val="00DF260A"/>
    <w:rsid w:val="00E0148A"/>
    <w:rsid w:val="00E02F71"/>
    <w:rsid w:val="00E03469"/>
    <w:rsid w:val="00E044BB"/>
    <w:rsid w:val="00E079D1"/>
    <w:rsid w:val="00E07ABA"/>
    <w:rsid w:val="00E120DB"/>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1708"/>
    <w:rsid w:val="00E924A0"/>
    <w:rsid w:val="00E9672C"/>
    <w:rsid w:val="00EA1271"/>
    <w:rsid w:val="00EA3274"/>
    <w:rsid w:val="00EA3498"/>
    <w:rsid w:val="00EB389F"/>
    <w:rsid w:val="00EB479F"/>
    <w:rsid w:val="00EB656D"/>
    <w:rsid w:val="00EB7D89"/>
    <w:rsid w:val="00EC5ACB"/>
    <w:rsid w:val="00ED052D"/>
    <w:rsid w:val="00ED2BFB"/>
    <w:rsid w:val="00ED4607"/>
    <w:rsid w:val="00ED5256"/>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2B6"/>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D84803"/>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284773"/>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7A2CB-E3E0-4F9D-AF4C-8047991A7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14</Pages>
  <Words>5031</Words>
  <Characters>29684</Characters>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2026-02-05T20:09:00Z</dcterms:modified>
</cp:coreProperties>
</file>